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A036C" w14:textId="18616008" w:rsidR="00735BA6" w:rsidRPr="001B7B41" w:rsidRDefault="00EE39E4" w:rsidP="00735BA6">
      <w:pPr>
        <w:spacing w:line="240" w:lineRule="exact"/>
        <w:ind w:right="-1"/>
        <w:jc w:val="center"/>
        <w:rPr>
          <w:rFonts w:ascii="Leelawadee" w:hAnsi="Leelawadee" w:cs="Leelawadee"/>
          <w:b/>
          <w:u w:val="single"/>
        </w:rPr>
      </w:pPr>
      <w:r w:rsidRPr="001B7B41">
        <w:rPr>
          <w:rFonts w:ascii="Leelawadee" w:hAnsi="Leelawadee" w:cs="Leelawadee" w:hint="cs"/>
          <w:b/>
          <w:noProof/>
          <w:u w:val="single"/>
        </w:rPr>
        <w:drawing>
          <wp:anchor distT="0" distB="0" distL="114300" distR="114300" simplePos="0" relativeHeight="251657728" behindDoc="0" locked="0" layoutInCell="1" allowOverlap="1" wp14:anchorId="736C58FF" wp14:editId="3DFC6FFF">
            <wp:simplePos x="0" y="0"/>
            <wp:positionH relativeFrom="character">
              <wp:posOffset>-1786255</wp:posOffset>
            </wp:positionH>
            <wp:positionV relativeFrom="line">
              <wp:posOffset>-194945</wp:posOffset>
            </wp:positionV>
            <wp:extent cx="3544570" cy="809625"/>
            <wp:effectExtent l="0" t="0" r="0" b="0"/>
            <wp:wrapNone/>
            <wp:docPr id="64"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44570" cy="809625"/>
                    </a:xfrm>
                    <a:prstGeom prst="rect">
                      <a:avLst/>
                    </a:prstGeom>
                    <a:noFill/>
                  </pic:spPr>
                </pic:pic>
              </a:graphicData>
            </a:graphic>
            <wp14:sizeRelH relativeFrom="page">
              <wp14:pctWidth>0</wp14:pctWidth>
            </wp14:sizeRelH>
            <wp14:sizeRelV relativeFrom="page">
              <wp14:pctHeight>0</wp14:pctHeight>
            </wp14:sizeRelV>
          </wp:anchor>
        </w:drawing>
      </w:r>
    </w:p>
    <w:p w14:paraId="1BF23BB9" w14:textId="77777777" w:rsidR="00735BA6" w:rsidRPr="001B7B41" w:rsidRDefault="00735BA6" w:rsidP="00735BA6">
      <w:pPr>
        <w:spacing w:line="240" w:lineRule="exact"/>
        <w:ind w:right="-1"/>
        <w:jc w:val="center"/>
        <w:rPr>
          <w:rFonts w:ascii="Leelawadee" w:hAnsi="Leelawadee" w:cs="Leelawadee"/>
          <w:b/>
          <w:u w:val="single"/>
        </w:rPr>
      </w:pPr>
    </w:p>
    <w:p w14:paraId="36E9FADB" w14:textId="77777777" w:rsidR="00735BA6" w:rsidRPr="001B7B41" w:rsidRDefault="00735BA6" w:rsidP="00735BA6">
      <w:pPr>
        <w:spacing w:line="240" w:lineRule="exact"/>
        <w:ind w:right="-1"/>
        <w:jc w:val="center"/>
        <w:rPr>
          <w:rFonts w:ascii="Leelawadee" w:hAnsi="Leelawadee" w:cs="Leelawadee"/>
          <w:b/>
          <w:u w:val="single"/>
        </w:rPr>
      </w:pPr>
    </w:p>
    <w:p w14:paraId="49496472" w14:textId="489AB72A" w:rsidR="00735BA6" w:rsidRPr="001B7B41" w:rsidRDefault="00735BA6" w:rsidP="00735BA6">
      <w:pPr>
        <w:spacing w:line="240" w:lineRule="exact"/>
        <w:ind w:right="-1"/>
        <w:jc w:val="center"/>
        <w:rPr>
          <w:rFonts w:ascii="Leelawadee" w:hAnsi="Leelawadee" w:cs="Leelawadee"/>
          <w:b/>
          <w:u w:val="single"/>
        </w:rPr>
      </w:pPr>
      <w:r w:rsidRPr="001B7B41">
        <w:rPr>
          <w:rFonts w:ascii="Leelawadee" w:hAnsi="Leelawadee" w:cs="Leelawadee" w:hint="cs"/>
          <w:b/>
          <w:u w:val="single"/>
        </w:rPr>
        <w:fldChar w:fldCharType="begin" w:fldLock="1"/>
      </w:r>
      <w:r w:rsidRPr="001B7B41">
        <w:rPr>
          <w:rFonts w:ascii="Leelawadee" w:hAnsi="Leelawadee" w:cs="Leelawadee" w:hint="cs"/>
          <w:b/>
          <w:u w:val="single"/>
        </w:rPr>
        <w:instrText xml:space="preserve"> </w:instrText>
      </w:r>
      <w:r w:rsidR="00EA1E5D" w:rsidRPr="001B7B41">
        <w:rPr>
          <w:rFonts w:ascii="Leelawadee" w:hAnsi="Leelawadee" w:cs="Leelawadee" w:hint="cs"/>
          <w:b/>
          <w:u w:val="single"/>
        </w:rPr>
        <w:instrText>USERPROPERTY</w:instrText>
      </w:r>
      <w:r w:rsidRPr="001B7B41">
        <w:rPr>
          <w:rFonts w:ascii="Leelawadee" w:hAnsi="Leelawadee" w:cs="Leelawadee" w:hint="cs"/>
          <w:b/>
          <w:u w:val="single"/>
        </w:rPr>
        <w:instrText xml:space="preserve">  \* MERGEFORMAT </w:instrText>
      </w:r>
      <w:r w:rsidRPr="001B7B41">
        <w:rPr>
          <w:rFonts w:ascii="Leelawadee" w:hAnsi="Leelawadee" w:cs="Leelawadee" w:hint="cs"/>
          <w:b/>
          <w:u w:val="single"/>
        </w:rPr>
        <w:fldChar w:fldCharType="separate"/>
      </w:r>
      <w:r w:rsidR="00EE39E4" w:rsidRPr="001B7B41">
        <w:rPr>
          <w:rFonts w:ascii="Leelawadee" w:hAnsi="Leelawadee" w:cs="Leelawadee" w:hint="cs"/>
          <w:b/>
          <w:noProof/>
          <w:u w:val="single"/>
        </w:rPr>
        <mc:AlternateContent>
          <mc:Choice Requires="wps">
            <w:drawing>
              <wp:inline distT="0" distB="0" distL="0" distR="0" wp14:anchorId="1E9F17B0" wp14:editId="7024A354">
                <wp:extent cx="3543300" cy="809625"/>
                <wp:effectExtent l="0" t="0" r="0" b="0"/>
                <wp:docPr id="1"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543300" cy="809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E595F08" id="AutoShape 1" o:spid="_x0000_s1026" style="width:279pt;height:6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" filled="f" stroked="f">
                <o:lock v:ext="edit" aspectratio="t"/>
                <w10:anchorlock/>
              </v:rect>
            </w:pict>
          </mc:Fallback>
        </mc:AlternateContent>
      </w:r>
      <w:r w:rsidRPr="001B7B41">
        <w:rPr>
          <w:rFonts w:ascii="Leelawadee" w:hAnsi="Leelawadee" w:cs="Leelawadee" w:hint="cs"/>
          <w:b/>
          <w:u w:val="single"/>
        </w:rPr>
        <w:fldChar w:fldCharType="end"/>
      </w:r>
    </w:p>
    <w:p w14:paraId="1F9F4ECB" w14:textId="77777777" w:rsidR="00735BA6" w:rsidRPr="001B7B41" w:rsidRDefault="00735BA6" w:rsidP="00735BA6">
      <w:pPr>
        <w:spacing w:line="240" w:lineRule="exact"/>
        <w:ind w:right="-1"/>
        <w:jc w:val="center"/>
        <w:rPr>
          <w:rFonts w:ascii="Leelawadee" w:hAnsi="Leelawadee" w:cs="Leelawadee"/>
          <w:b/>
          <w:u w:val="single"/>
        </w:rPr>
      </w:pPr>
    </w:p>
    <w:p w14:paraId="3D9E925F" w14:textId="77777777" w:rsidR="00735BA6" w:rsidRPr="001B7B41" w:rsidRDefault="00735BA6" w:rsidP="00735BA6">
      <w:pPr>
        <w:spacing w:line="240" w:lineRule="exact"/>
        <w:ind w:right="-1"/>
        <w:jc w:val="center"/>
        <w:rPr>
          <w:rFonts w:ascii="Leelawadee" w:hAnsi="Leelawadee" w:cs="Leelawadee"/>
          <w:b/>
          <w:u w:val="single"/>
        </w:rPr>
      </w:pPr>
    </w:p>
    <w:tbl>
      <w:tblPr>
        <w:tblW w:w="0" w:type="auto"/>
        <w:jc w:val="center"/>
        <w:tblLayout w:type="fixed"/>
        <w:tblCellMar>
          <w:left w:w="70" w:type="dxa"/>
          <w:right w:w="70" w:type="dxa"/>
        </w:tblCellMar>
        <w:tblLook w:val="0000" w:firstRow="0" w:lastRow="0" w:firstColumn="0" w:lastColumn="0" w:noHBand="0" w:noVBand="0"/>
      </w:tblPr>
      <w:tblGrid>
        <w:gridCol w:w="1418"/>
        <w:gridCol w:w="425"/>
        <w:gridCol w:w="425"/>
        <w:gridCol w:w="425"/>
        <w:gridCol w:w="426"/>
        <w:gridCol w:w="425"/>
        <w:gridCol w:w="425"/>
        <w:gridCol w:w="425"/>
        <w:gridCol w:w="426"/>
        <w:gridCol w:w="369"/>
        <w:gridCol w:w="481"/>
        <w:gridCol w:w="425"/>
        <w:gridCol w:w="426"/>
        <w:gridCol w:w="426"/>
        <w:gridCol w:w="426"/>
      </w:tblGrid>
      <w:tr w:rsidR="00735BA6" w:rsidRPr="001B7B41" w14:paraId="158802CB" w14:textId="77777777" w:rsidTr="00726294">
        <w:trPr>
          <w:cantSplit/>
          <w:trHeight w:val="360"/>
          <w:jc w:val="center"/>
        </w:trPr>
        <w:tc>
          <w:tcPr>
            <w:tcW w:w="1418" w:type="dxa"/>
            <w:tcBorders>
              <w:top w:val="dotted" w:sz="4" w:space="0" w:color="auto"/>
              <w:left w:val="dotted" w:sz="4" w:space="0" w:color="auto"/>
              <w:bottom w:val="dotted" w:sz="4" w:space="0" w:color="auto"/>
              <w:right w:val="dotted" w:sz="4" w:space="0" w:color="auto"/>
            </w:tcBorders>
            <w:vAlign w:val="center"/>
          </w:tcPr>
          <w:p w14:paraId="07620B13" w14:textId="77777777" w:rsidR="00735BA6" w:rsidRPr="001B7B41" w:rsidRDefault="00735BA6" w:rsidP="00726294">
            <w:pPr>
              <w:spacing w:line="240" w:lineRule="exact"/>
              <w:ind w:right="-1"/>
              <w:jc w:val="center"/>
              <w:rPr>
                <w:rFonts w:ascii="Leelawadee" w:hAnsi="Leelawadee" w:cs="Leelawadee"/>
                <w:b/>
                <w:sz w:val="24"/>
              </w:rPr>
            </w:pPr>
            <w:r w:rsidRPr="001B7B41">
              <w:rPr>
                <w:rFonts w:ascii="Leelawadee" w:hAnsi="Leelawadee" w:cs="Leelawadee" w:hint="cs"/>
                <w:b/>
                <w:sz w:val="24"/>
              </w:rPr>
              <w:t>N° Marché</w:t>
            </w:r>
          </w:p>
        </w:tc>
        <w:tc>
          <w:tcPr>
            <w:tcW w:w="425" w:type="dxa"/>
            <w:tcBorders>
              <w:top w:val="dotted" w:sz="4" w:space="0" w:color="auto"/>
              <w:left w:val="dotted" w:sz="4" w:space="0" w:color="auto"/>
              <w:bottom w:val="dotted" w:sz="4" w:space="0" w:color="auto"/>
              <w:right w:val="dotted" w:sz="4" w:space="0" w:color="auto"/>
            </w:tcBorders>
            <w:vAlign w:val="center"/>
          </w:tcPr>
          <w:p w14:paraId="574F9318" w14:textId="56EF1D0E" w:rsidR="00735BA6" w:rsidRPr="001B7B41" w:rsidRDefault="00DA06FE" w:rsidP="00890430">
            <w:pPr>
              <w:spacing w:line="240" w:lineRule="exact"/>
              <w:jc w:val="center"/>
              <w:rPr>
                <w:rFonts w:ascii="Leelawadee" w:hAnsi="Leelawadee" w:cs="Leelawadee"/>
                <w:b/>
                <w:color w:val="0000FF"/>
                <w:sz w:val="24"/>
              </w:rPr>
            </w:pPr>
            <w:r>
              <w:rPr>
                <w:rFonts w:ascii="Leelawadee" w:hAnsi="Leelawadee" w:cs="Leelawadee"/>
                <w:b/>
                <w:color w:val="0000FF"/>
                <w:sz w:val="24"/>
              </w:rPr>
              <w:t>2</w:t>
            </w:r>
          </w:p>
        </w:tc>
        <w:tc>
          <w:tcPr>
            <w:tcW w:w="425" w:type="dxa"/>
            <w:tcBorders>
              <w:top w:val="dotted" w:sz="4" w:space="0" w:color="auto"/>
              <w:left w:val="dotted" w:sz="4" w:space="0" w:color="auto"/>
              <w:bottom w:val="dotted" w:sz="4" w:space="0" w:color="auto"/>
              <w:right w:val="dotted" w:sz="4" w:space="0" w:color="auto"/>
            </w:tcBorders>
            <w:vAlign w:val="center"/>
          </w:tcPr>
          <w:p w14:paraId="22CAEC97" w14:textId="2E3A83B8" w:rsidR="00735BA6" w:rsidRPr="001B7B41" w:rsidRDefault="00DA06FE" w:rsidP="00890430">
            <w:pPr>
              <w:spacing w:line="240" w:lineRule="exact"/>
              <w:jc w:val="center"/>
              <w:rPr>
                <w:rFonts w:ascii="Leelawadee" w:hAnsi="Leelawadee" w:cs="Leelawadee"/>
                <w:b/>
                <w:color w:val="0000FF"/>
                <w:sz w:val="24"/>
              </w:rPr>
            </w:pPr>
            <w:r>
              <w:rPr>
                <w:rFonts w:ascii="Leelawadee" w:hAnsi="Leelawadee" w:cs="Leelawadee"/>
                <w:b/>
                <w:color w:val="0000FF"/>
                <w:sz w:val="24"/>
              </w:rPr>
              <w:t>0</w:t>
            </w:r>
          </w:p>
        </w:tc>
        <w:tc>
          <w:tcPr>
            <w:tcW w:w="425" w:type="dxa"/>
            <w:tcBorders>
              <w:top w:val="dotted" w:sz="4" w:space="0" w:color="auto"/>
              <w:left w:val="dotted" w:sz="4" w:space="0" w:color="auto"/>
              <w:bottom w:val="dotted" w:sz="4" w:space="0" w:color="auto"/>
              <w:right w:val="dotted" w:sz="4" w:space="0" w:color="auto"/>
            </w:tcBorders>
            <w:vAlign w:val="center"/>
          </w:tcPr>
          <w:p w14:paraId="5DE333C5" w14:textId="15DBF753" w:rsidR="00735BA6" w:rsidRPr="001B7B41" w:rsidRDefault="00DA06FE" w:rsidP="00890430">
            <w:pPr>
              <w:spacing w:line="240" w:lineRule="exact"/>
              <w:jc w:val="center"/>
              <w:rPr>
                <w:rFonts w:ascii="Leelawadee" w:hAnsi="Leelawadee" w:cs="Leelawadee"/>
                <w:b/>
                <w:color w:val="0000FF"/>
                <w:sz w:val="24"/>
              </w:rPr>
            </w:pPr>
            <w:r>
              <w:rPr>
                <w:rFonts w:ascii="Leelawadee" w:hAnsi="Leelawadee" w:cs="Leelawadee"/>
                <w:b/>
                <w:color w:val="0000FF"/>
                <w:sz w:val="24"/>
              </w:rPr>
              <w:t>2</w:t>
            </w:r>
          </w:p>
        </w:tc>
        <w:tc>
          <w:tcPr>
            <w:tcW w:w="426" w:type="dxa"/>
            <w:tcBorders>
              <w:top w:val="dotted" w:sz="4" w:space="0" w:color="auto"/>
              <w:left w:val="dotted" w:sz="4" w:space="0" w:color="auto"/>
              <w:bottom w:val="dotted" w:sz="4" w:space="0" w:color="auto"/>
              <w:right w:val="dotted" w:sz="4" w:space="0" w:color="auto"/>
            </w:tcBorders>
            <w:vAlign w:val="center"/>
          </w:tcPr>
          <w:p w14:paraId="70460161" w14:textId="32ABD796" w:rsidR="00735BA6" w:rsidRPr="001B7B41" w:rsidRDefault="00DA06FE" w:rsidP="00890430">
            <w:pPr>
              <w:spacing w:line="240" w:lineRule="exact"/>
              <w:jc w:val="center"/>
              <w:rPr>
                <w:rFonts w:ascii="Leelawadee" w:hAnsi="Leelawadee" w:cs="Leelawadee"/>
                <w:b/>
                <w:color w:val="0000FF"/>
                <w:sz w:val="24"/>
              </w:rPr>
            </w:pPr>
            <w:r>
              <w:rPr>
                <w:rFonts w:ascii="Leelawadee" w:hAnsi="Leelawadee" w:cs="Leelawadee"/>
                <w:b/>
                <w:color w:val="0000FF"/>
                <w:sz w:val="24"/>
              </w:rPr>
              <w:t>6</w:t>
            </w:r>
          </w:p>
        </w:tc>
        <w:tc>
          <w:tcPr>
            <w:tcW w:w="425" w:type="dxa"/>
            <w:tcBorders>
              <w:top w:val="dotted" w:sz="4" w:space="0" w:color="auto"/>
              <w:left w:val="dotted" w:sz="4" w:space="0" w:color="auto"/>
              <w:bottom w:val="dotted" w:sz="4" w:space="0" w:color="auto"/>
              <w:right w:val="dotted" w:sz="4" w:space="0" w:color="auto"/>
            </w:tcBorders>
            <w:vAlign w:val="center"/>
          </w:tcPr>
          <w:p w14:paraId="48AFC6E5" w14:textId="057A6452" w:rsidR="00735BA6" w:rsidRPr="001B7B41" w:rsidRDefault="00DA06FE" w:rsidP="00890430">
            <w:pPr>
              <w:spacing w:line="240" w:lineRule="exact"/>
              <w:jc w:val="center"/>
              <w:rPr>
                <w:rFonts w:ascii="Leelawadee" w:hAnsi="Leelawadee" w:cs="Leelawadee"/>
                <w:b/>
                <w:color w:val="0000FF"/>
                <w:sz w:val="24"/>
              </w:rPr>
            </w:pPr>
            <w:r>
              <w:rPr>
                <w:rFonts w:ascii="Leelawadee" w:hAnsi="Leelawadee" w:cs="Leelawadee"/>
                <w:b/>
                <w:color w:val="0000FF"/>
                <w:sz w:val="24"/>
              </w:rPr>
              <w:t>0</w:t>
            </w:r>
          </w:p>
        </w:tc>
        <w:tc>
          <w:tcPr>
            <w:tcW w:w="425" w:type="dxa"/>
            <w:tcBorders>
              <w:top w:val="dotted" w:sz="4" w:space="0" w:color="auto"/>
              <w:left w:val="dotted" w:sz="4" w:space="0" w:color="auto"/>
              <w:bottom w:val="dotted" w:sz="4" w:space="0" w:color="auto"/>
              <w:right w:val="dotted" w:sz="4" w:space="0" w:color="auto"/>
            </w:tcBorders>
            <w:vAlign w:val="center"/>
          </w:tcPr>
          <w:p w14:paraId="1A6E2552" w14:textId="43675490" w:rsidR="00735BA6" w:rsidRPr="001B7B41" w:rsidRDefault="00DA06FE" w:rsidP="00890430">
            <w:pPr>
              <w:spacing w:line="240" w:lineRule="exact"/>
              <w:jc w:val="center"/>
              <w:rPr>
                <w:rFonts w:ascii="Leelawadee" w:hAnsi="Leelawadee" w:cs="Leelawadee"/>
                <w:b/>
                <w:color w:val="0000FF"/>
                <w:sz w:val="24"/>
              </w:rPr>
            </w:pPr>
            <w:r>
              <w:rPr>
                <w:rFonts w:ascii="Leelawadee" w:hAnsi="Leelawadee" w:cs="Leelawadee"/>
                <w:b/>
                <w:color w:val="0000FF"/>
                <w:sz w:val="24"/>
              </w:rPr>
              <w:t>2</w:t>
            </w:r>
          </w:p>
        </w:tc>
        <w:tc>
          <w:tcPr>
            <w:tcW w:w="425" w:type="dxa"/>
            <w:tcBorders>
              <w:top w:val="dotted" w:sz="4" w:space="0" w:color="auto"/>
              <w:left w:val="dotted" w:sz="4" w:space="0" w:color="auto"/>
              <w:bottom w:val="dotted" w:sz="4" w:space="0" w:color="auto"/>
              <w:right w:val="dotted" w:sz="4" w:space="0" w:color="auto"/>
            </w:tcBorders>
            <w:vAlign w:val="center"/>
          </w:tcPr>
          <w:p w14:paraId="0E9A845F" w14:textId="6E23E9AF" w:rsidR="00735BA6" w:rsidRPr="001B7B41" w:rsidRDefault="00DA06FE" w:rsidP="00890430">
            <w:pPr>
              <w:spacing w:line="240" w:lineRule="exact"/>
              <w:jc w:val="center"/>
              <w:rPr>
                <w:rFonts w:ascii="Leelawadee" w:hAnsi="Leelawadee" w:cs="Leelawadee"/>
                <w:b/>
                <w:color w:val="0000FF"/>
                <w:sz w:val="24"/>
              </w:rPr>
            </w:pPr>
            <w:r>
              <w:rPr>
                <w:rFonts w:ascii="Leelawadee" w:hAnsi="Leelawadee" w:cs="Leelawadee"/>
                <w:b/>
                <w:color w:val="0000FF"/>
                <w:sz w:val="24"/>
              </w:rPr>
              <w:t>1</w:t>
            </w:r>
          </w:p>
        </w:tc>
        <w:tc>
          <w:tcPr>
            <w:tcW w:w="426" w:type="dxa"/>
            <w:tcBorders>
              <w:top w:val="dotted" w:sz="4" w:space="0" w:color="auto"/>
              <w:left w:val="dotted" w:sz="4" w:space="0" w:color="auto"/>
              <w:bottom w:val="dotted" w:sz="4" w:space="0" w:color="auto"/>
              <w:right w:val="dotted" w:sz="4" w:space="0" w:color="auto"/>
            </w:tcBorders>
            <w:vAlign w:val="center"/>
          </w:tcPr>
          <w:p w14:paraId="58D4F239" w14:textId="1138F3E6" w:rsidR="00735BA6" w:rsidRPr="001B7B41" w:rsidRDefault="00DA06FE" w:rsidP="00890430">
            <w:pPr>
              <w:spacing w:line="240" w:lineRule="exact"/>
              <w:jc w:val="center"/>
              <w:rPr>
                <w:rFonts w:ascii="Leelawadee" w:hAnsi="Leelawadee" w:cs="Leelawadee"/>
                <w:b/>
                <w:color w:val="0000FF"/>
                <w:sz w:val="24"/>
              </w:rPr>
            </w:pPr>
            <w:r>
              <w:rPr>
                <w:rFonts w:ascii="Leelawadee" w:hAnsi="Leelawadee" w:cs="Leelawadee"/>
                <w:b/>
                <w:color w:val="0000FF"/>
                <w:sz w:val="24"/>
              </w:rPr>
              <w:t>D</w:t>
            </w:r>
          </w:p>
        </w:tc>
        <w:tc>
          <w:tcPr>
            <w:tcW w:w="369" w:type="dxa"/>
            <w:tcBorders>
              <w:top w:val="dotted" w:sz="4" w:space="0" w:color="auto"/>
              <w:left w:val="dotted" w:sz="4" w:space="0" w:color="auto"/>
              <w:bottom w:val="dotted" w:sz="4" w:space="0" w:color="auto"/>
              <w:right w:val="dotted" w:sz="4" w:space="0" w:color="auto"/>
            </w:tcBorders>
            <w:vAlign w:val="center"/>
          </w:tcPr>
          <w:p w14:paraId="7C5D5A02" w14:textId="50F1757A" w:rsidR="00735BA6" w:rsidRPr="001B7B41" w:rsidRDefault="00DA06FE" w:rsidP="00890430">
            <w:pPr>
              <w:spacing w:line="240" w:lineRule="exact"/>
              <w:jc w:val="center"/>
              <w:rPr>
                <w:rFonts w:ascii="Leelawadee" w:hAnsi="Leelawadee" w:cs="Leelawadee"/>
                <w:b/>
                <w:color w:val="0000FF"/>
                <w:sz w:val="24"/>
              </w:rPr>
            </w:pPr>
            <w:r>
              <w:rPr>
                <w:rFonts w:ascii="Leelawadee" w:hAnsi="Leelawadee" w:cs="Leelawadee"/>
                <w:b/>
                <w:color w:val="0000FF"/>
                <w:sz w:val="24"/>
              </w:rPr>
              <w:t>T</w:t>
            </w:r>
          </w:p>
        </w:tc>
        <w:tc>
          <w:tcPr>
            <w:tcW w:w="481" w:type="dxa"/>
            <w:tcBorders>
              <w:top w:val="dotted" w:sz="4" w:space="0" w:color="auto"/>
              <w:left w:val="dotted" w:sz="4" w:space="0" w:color="auto"/>
              <w:bottom w:val="dotted" w:sz="4" w:space="0" w:color="auto"/>
              <w:right w:val="dotted" w:sz="4" w:space="0" w:color="auto"/>
            </w:tcBorders>
            <w:vAlign w:val="center"/>
          </w:tcPr>
          <w:p w14:paraId="2452EEBF" w14:textId="5A34A8A1" w:rsidR="00735BA6" w:rsidRPr="001B7B41" w:rsidRDefault="00DA06FE" w:rsidP="00890430">
            <w:pPr>
              <w:spacing w:line="240" w:lineRule="exact"/>
              <w:jc w:val="center"/>
              <w:rPr>
                <w:rFonts w:ascii="Leelawadee" w:hAnsi="Leelawadee" w:cs="Leelawadee"/>
                <w:b/>
                <w:color w:val="0000FF"/>
                <w:sz w:val="24"/>
              </w:rPr>
            </w:pPr>
            <w:r>
              <w:rPr>
                <w:rFonts w:ascii="Leelawadee" w:hAnsi="Leelawadee" w:cs="Leelawadee"/>
                <w:b/>
                <w:color w:val="0000FF"/>
                <w:sz w:val="24"/>
              </w:rPr>
              <w:t>V</w:t>
            </w:r>
          </w:p>
        </w:tc>
        <w:tc>
          <w:tcPr>
            <w:tcW w:w="425" w:type="dxa"/>
            <w:tcBorders>
              <w:top w:val="dotted" w:sz="4" w:space="0" w:color="auto"/>
              <w:left w:val="dotted" w:sz="4" w:space="0" w:color="auto"/>
              <w:bottom w:val="dotted" w:sz="4" w:space="0" w:color="auto"/>
              <w:right w:val="dotted" w:sz="4" w:space="0" w:color="auto"/>
            </w:tcBorders>
            <w:vAlign w:val="center"/>
          </w:tcPr>
          <w:p w14:paraId="1C9DDE25" w14:textId="31360420" w:rsidR="00735BA6" w:rsidRPr="001B7B41" w:rsidRDefault="00DA06FE" w:rsidP="00890430">
            <w:pPr>
              <w:spacing w:line="240" w:lineRule="exact"/>
              <w:jc w:val="center"/>
              <w:rPr>
                <w:rFonts w:ascii="Leelawadee" w:hAnsi="Leelawadee" w:cs="Leelawadee"/>
                <w:b/>
                <w:color w:val="0000FF"/>
                <w:sz w:val="24"/>
              </w:rPr>
            </w:pPr>
            <w:r>
              <w:rPr>
                <w:rFonts w:ascii="Leelawadee" w:hAnsi="Leelawadee" w:cs="Leelawadee"/>
                <w:b/>
                <w:color w:val="0000FF"/>
                <w:sz w:val="24"/>
              </w:rPr>
              <w:t>2</w:t>
            </w:r>
          </w:p>
        </w:tc>
        <w:tc>
          <w:tcPr>
            <w:tcW w:w="426" w:type="dxa"/>
            <w:tcBorders>
              <w:top w:val="dotted" w:sz="4" w:space="0" w:color="auto"/>
              <w:left w:val="dotted" w:sz="4" w:space="0" w:color="auto"/>
              <w:bottom w:val="dotted" w:sz="4" w:space="0" w:color="auto"/>
              <w:right w:val="dotted" w:sz="4" w:space="0" w:color="auto"/>
            </w:tcBorders>
            <w:vAlign w:val="center"/>
          </w:tcPr>
          <w:p w14:paraId="6F5FF33A" w14:textId="00491F16" w:rsidR="00735BA6" w:rsidRPr="001B7B41" w:rsidRDefault="00DA06FE" w:rsidP="00890430">
            <w:pPr>
              <w:spacing w:line="240" w:lineRule="exact"/>
              <w:jc w:val="center"/>
              <w:rPr>
                <w:rFonts w:ascii="Leelawadee" w:hAnsi="Leelawadee" w:cs="Leelawadee"/>
                <w:b/>
                <w:color w:val="0000FF"/>
                <w:sz w:val="24"/>
              </w:rPr>
            </w:pPr>
            <w:r>
              <w:rPr>
                <w:rFonts w:ascii="Leelawadee" w:hAnsi="Leelawadee" w:cs="Leelawadee"/>
                <w:b/>
                <w:color w:val="0000FF"/>
                <w:sz w:val="24"/>
              </w:rPr>
              <w:t>1</w:t>
            </w:r>
          </w:p>
        </w:tc>
        <w:tc>
          <w:tcPr>
            <w:tcW w:w="426" w:type="dxa"/>
            <w:tcBorders>
              <w:top w:val="dotted" w:sz="4" w:space="0" w:color="auto"/>
              <w:left w:val="dotted" w:sz="4" w:space="0" w:color="auto"/>
              <w:bottom w:val="dotted" w:sz="4" w:space="0" w:color="auto"/>
              <w:right w:val="dotted" w:sz="4" w:space="0" w:color="auto"/>
            </w:tcBorders>
            <w:vAlign w:val="center"/>
          </w:tcPr>
          <w:p w14:paraId="4F02E457" w14:textId="77777777" w:rsidR="00735BA6" w:rsidRPr="001B7B41" w:rsidRDefault="00735BA6" w:rsidP="00890430">
            <w:pPr>
              <w:spacing w:line="240" w:lineRule="exact"/>
              <w:jc w:val="center"/>
              <w:rPr>
                <w:rFonts w:ascii="Leelawadee" w:hAnsi="Leelawadee" w:cs="Leelawadee"/>
                <w:b/>
                <w:color w:val="FF0000"/>
                <w:sz w:val="24"/>
              </w:rPr>
            </w:pPr>
          </w:p>
        </w:tc>
        <w:tc>
          <w:tcPr>
            <w:tcW w:w="426" w:type="dxa"/>
            <w:tcBorders>
              <w:top w:val="dotted" w:sz="4" w:space="0" w:color="auto"/>
              <w:left w:val="dotted" w:sz="4" w:space="0" w:color="auto"/>
              <w:bottom w:val="dotted" w:sz="4" w:space="0" w:color="auto"/>
              <w:right w:val="dotted" w:sz="4" w:space="0" w:color="auto"/>
            </w:tcBorders>
            <w:vAlign w:val="center"/>
          </w:tcPr>
          <w:p w14:paraId="3CFEC994" w14:textId="77777777" w:rsidR="00735BA6" w:rsidRPr="001B7B41" w:rsidRDefault="00735BA6" w:rsidP="00890430">
            <w:pPr>
              <w:spacing w:line="240" w:lineRule="exact"/>
              <w:jc w:val="center"/>
              <w:rPr>
                <w:rFonts w:ascii="Leelawadee" w:hAnsi="Leelawadee" w:cs="Leelawadee"/>
                <w:b/>
                <w:color w:val="FF0000"/>
                <w:sz w:val="24"/>
              </w:rPr>
            </w:pPr>
          </w:p>
        </w:tc>
      </w:tr>
    </w:tbl>
    <w:p w14:paraId="1DDFD8ED" w14:textId="77777777" w:rsidR="00C57C0B" w:rsidRPr="001B7B41" w:rsidRDefault="00C57C0B">
      <w:pPr>
        <w:spacing w:line="240" w:lineRule="exact"/>
        <w:ind w:right="-1"/>
        <w:rPr>
          <w:rFonts w:ascii="Leelawadee" w:hAnsi="Leelawadee" w:cs="Leelawadee"/>
          <w:sz w:val="22"/>
        </w:rPr>
      </w:pPr>
    </w:p>
    <w:p w14:paraId="2F91B1E6" w14:textId="77777777" w:rsidR="00C57C0B" w:rsidRPr="001B7B41" w:rsidRDefault="00C57C0B">
      <w:pPr>
        <w:spacing w:line="300" w:lineRule="exact"/>
        <w:jc w:val="center"/>
        <w:rPr>
          <w:rFonts w:ascii="Leelawadee" w:hAnsi="Leelawadee" w:cs="Leelawadee"/>
          <w:b/>
          <w:sz w:val="28"/>
          <w:u w:val="single"/>
        </w:rPr>
      </w:pPr>
      <w:r w:rsidRPr="001B7B41">
        <w:rPr>
          <w:rFonts w:ascii="Leelawadee" w:hAnsi="Leelawadee" w:cs="Leelawadee" w:hint="cs"/>
          <w:b/>
          <w:sz w:val="28"/>
          <w:u w:val="single"/>
        </w:rPr>
        <w:t>MARCHE PUBLIC DE TRAVAUX</w:t>
      </w:r>
    </w:p>
    <w:p w14:paraId="03628812" w14:textId="77777777" w:rsidR="00C57C0B" w:rsidRPr="001B7B41" w:rsidRDefault="00C57C0B">
      <w:pPr>
        <w:tabs>
          <w:tab w:val="left" w:pos="4253"/>
        </w:tabs>
        <w:spacing w:line="240" w:lineRule="exact"/>
        <w:ind w:right="-1"/>
        <w:jc w:val="both"/>
        <w:rPr>
          <w:rFonts w:ascii="Leelawadee" w:hAnsi="Leelawadee" w:cs="Leelawadee"/>
          <w:sz w:val="24"/>
          <w:u w:val="single"/>
        </w:rPr>
      </w:pPr>
    </w:p>
    <w:p w14:paraId="760AC0E6" w14:textId="77777777" w:rsidR="00C57C0B" w:rsidRPr="001B7B41" w:rsidRDefault="00C57C0B">
      <w:pPr>
        <w:tabs>
          <w:tab w:val="left" w:pos="4253"/>
        </w:tabs>
        <w:spacing w:line="300" w:lineRule="exact"/>
        <w:jc w:val="center"/>
        <w:rPr>
          <w:rFonts w:ascii="Leelawadee" w:hAnsi="Leelawadee" w:cs="Leelawadee"/>
          <w:b/>
          <w:sz w:val="28"/>
          <w:u w:val="single"/>
        </w:rPr>
      </w:pPr>
      <w:r w:rsidRPr="001B7B41">
        <w:rPr>
          <w:rFonts w:ascii="Leelawadee" w:hAnsi="Leelawadee" w:cs="Leelawadee" w:hint="cs"/>
          <w:b/>
          <w:sz w:val="28"/>
          <w:u w:val="single"/>
        </w:rPr>
        <w:t>ACTE D’ENGAGEMENT</w:t>
      </w:r>
    </w:p>
    <w:p w14:paraId="159737C3" w14:textId="77777777" w:rsidR="00693435" w:rsidRPr="001B7B41" w:rsidRDefault="00693435" w:rsidP="00DE3F08">
      <w:pPr>
        <w:tabs>
          <w:tab w:val="left" w:pos="2552"/>
        </w:tabs>
        <w:spacing w:line="240" w:lineRule="exact"/>
        <w:ind w:left="284" w:right="-1"/>
        <w:jc w:val="both"/>
        <w:rPr>
          <w:rFonts w:ascii="Leelawadee" w:hAnsi="Leelawadee" w:cs="Leelawadee"/>
          <w:b/>
          <w:sz w:val="18"/>
          <w:szCs w:val="18"/>
          <w:u w:val="single"/>
        </w:rPr>
      </w:pPr>
    </w:p>
    <w:p w14:paraId="6542DF39" w14:textId="77777777" w:rsidR="00C57C0B" w:rsidRPr="001B7B41" w:rsidRDefault="00C57C0B" w:rsidP="00DE3F08">
      <w:pPr>
        <w:tabs>
          <w:tab w:val="left" w:pos="2552"/>
        </w:tabs>
        <w:spacing w:line="240" w:lineRule="exact"/>
        <w:ind w:left="284" w:right="-1"/>
        <w:jc w:val="both"/>
        <w:rPr>
          <w:rFonts w:ascii="Leelawadee" w:hAnsi="Leelawadee" w:cs="Leelawadee"/>
          <w:b/>
          <w:sz w:val="18"/>
          <w:szCs w:val="18"/>
        </w:rPr>
      </w:pPr>
      <w:r w:rsidRPr="001B7B41">
        <w:rPr>
          <w:rFonts w:ascii="Leelawadee" w:hAnsi="Leelawadee" w:cs="Leelawadee" w:hint="cs"/>
          <w:b/>
          <w:sz w:val="18"/>
          <w:szCs w:val="18"/>
          <w:u w:val="single"/>
        </w:rPr>
        <w:t>MAITRE D’OUVRAGE</w:t>
      </w:r>
      <w:r w:rsidRPr="001B7B41">
        <w:rPr>
          <w:rFonts w:ascii="Leelawadee" w:hAnsi="Leelawadee" w:cs="Leelawadee" w:hint="cs"/>
          <w:b/>
          <w:sz w:val="18"/>
          <w:szCs w:val="18"/>
        </w:rPr>
        <w:t xml:space="preserve"> :</w:t>
      </w:r>
      <w:r w:rsidRPr="001B7B41">
        <w:rPr>
          <w:rFonts w:ascii="Leelawadee" w:hAnsi="Leelawadee" w:cs="Leelawadee" w:hint="cs"/>
          <w:b/>
          <w:sz w:val="18"/>
          <w:szCs w:val="18"/>
        </w:rPr>
        <w:tab/>
        <w:t>ASSISTANCE PUBLIQUE - HOPITAUX DE PARIS</w:t>
      </w:r>
    </w:p>
    <w:p w14:paraId="517A6E10" w14:textId="77777777" w:rsidR="007D6D6C" w:rsidRPr="001B7B41" w:rsidRDefault="007D6D6C" w:rsidP="00DE3F08">
      <w:pPr>
        <w:tabs>
          <w:tab w:val="left" w:pos="2552"/>
        </w:tabs>
        <w:spacing w:line="240" w:lineRule="exact"/>
        <w:ind w:left="284" w:right="-1"/>
        <w:jc w:val="both"/>
        <w:rPr>
          <w:rFonts w:ascii="Leelawadee" w:hAnsi="Leelawadee" w:cs="Leelawadee"/>
          <w:b/>
          <w:sz w:val="18"/>
          <w:szCs w:val="18"/>
        </w:rPr>
      </w:pPr>
    </w:p>
    <w:p w14:paraId="60DD4C47" w14:textId="77777777" w:rsidR="00857470" w:rsidRPr="001B7B41" w:rsidRDefault="00ED41BE" w:rsidP="00BD58DB">
      <w:pPr>
        <w:tabs>
          <w:tab w:val="left" w:pos="2552"/>
        </w:tabs>
        <w:ind w:left="284"/>
        <w:rPr>
          <w:rFonts w:ascii="Leelawadee" w:hAnsi="Leelawadee" w:cs="Leelawadee"/>
          <w:b/>
          <w:bCs/>
          <w:sz w:val="18"/>
          <w:szCs w:val="18"/>
        </w:rPr>
      </w:pPr>
      <w:r w:rsidRPr="001B7B41">
        <w:rPr>
          <w:rFonts w:ascii="Leelawadee" w:hAnsi="Leelawadee" w:cs="Leelawadee" w:hint="cs"/>
          <w:b/>
          <w:sz w:val="18"/>
          <w:szCs w:val="18"/>
          <w:u w:val="single"/>
        </w:rPr>
        <w:t>ETABLISSEMENT</w:t>
      </w:r>
      <w:r w:rsidRPr="001B7B41">
        <w:rPr>
          <w:rFonts w:ascii="Leelawadee" w:hAnsi="Leelawadee" w:cs="Leelawadee" w:hint="cs"/>
          <w:b/>
          <w:sz w:val="18"/>
          <w:szCs w:val="18"/>
        </w:rPr>
        <w:t xml:space="preserve"> : </w:t>
      </w:r>
      <w:r w:rsidRPr="001B7B41">
        <w:rPr>
          <w:rFonts w:ascii="Leelawadee" w:hAnsi="Leelawadee" w:cs="Leelawadee" w:hint="cs"/>
          <w:b/>
          <w:sz w:val="18"/>
          <w:szCs w:val="18"/>
        </w:rPr>
        <w:tab/>
      </w:r>
      <w:r w:rsidR="00857470" w:rsidRPr="001B7B41">
        <w:rPr>
          <w:rFonts w:ascii="Leelawadee" w:hAnsi="Leelawadee" w:cs="Leelawadee" w:hint="cs"/>
          <w:b/>
          <w:bCs/>
          <w:sz w:val="18"/>
          <w:szCs w:val="18"/>
        </w:rPr>
        <w:t xml:space="preserve">APHP Centre Université </w:t>
      </w:r>
      <w:r w:rsidR="00DA2B58" w:rsidRPr="001B7B41">
        <w:rPr>
          <w:rFonts w:ascii="Leelawadee" w:hAnsi="Leelawadee" w:cs="Leelawadee" w:hint="cs"/>
          <w:b/>
          <w:bCs/>
          <w:sz w:val="18"/>
          <w:szCs w:val="18"/>
        </w:rPr>
        <w:t xml:space="preserve">Paris Cité </w:t>
      </w:r>
    </w:p>
    <w:p w14:paraId="0CB27447" w14:textId="77777777" w:rsidR="00CB5C06" w:rsidRDefault="00CB5C06" w:rsidP="00857470">
      <w:pPr>
        <w:ind w:left="2552"/>
        <w:rPr>
          <w:rFonts w:ascii="Leelawadee" w:hAnsi="Leelawadee" w:cs="Leelawadee"/>
          <w:bCs/>
          <w:color w:val="0070C0"/>
          <w:sz w:val="18"/>
          <w:szCs w:val="18"/>
        </w:rPr>
      </w:pPr>
      <w:r w:rsidRPr="001B7B41">
        <w:rPr>
          <w:rFonts w:ascii="Leelawadee" w:hAnsi="Leelawadee" w:cs="Leelawadee" w:hint="cs"/>
          <w:bCs/>
          <w:color w:val="0070C0"/>
          <w:sz w:val="18"/>
          <w:szCs w:val="18"/>
          <w:u w:val="single"/>
        </w:rPr>
        <w:t>Lieux d’exécution</w:t>
      </w:r>
      <w:r w:rsidRPr="001B7B41">
        <w:rPr>
          <w:rFonts w:ascii="Leelawadee" w:hAnsi="Leelawadee" w:cs="Leelawadee" w:hint="cs"/>
          <w:bCs/>
          <w:color w:val="0070C0"/>
          <w:sz w:val="18"/>
          <w:szCs w:val="18"/>
        </w:rPr>
        <w:t xml:space="preserve"> :</w:t>
      </w:r>
    </w:p>
    <w:p w14:paraId="6276F6B3" w14:textId="77777777" w:rsidR="00CB5C06" w:rsidRPr="001B7B41" w:rsidRDefault="00CB5C06" w:rsidP="00CB5C06">
      <w:pPr>
        <w:ind w:left="2552"/>
        <w:rPr>
          <w:rFonts w:ascii="Leelawadee" w:hAnsi="Leelawadee" w:cs="Leelawadee"/>
          <w:b/>
          <w:bCs/>
          <w:color w:val="0070C0"/>
          <w:sz w:val="18"/>
          <w:szCs w:val="18"/>
        </w:rPr>
      </w:pPr>
      <w:r w:rsidRPr="001B7B41">
        <w:rPr>
          <w:rFonts w:ascii="Leelawadee" w:hAnsi="Leelawadee" w:cs="Leelawadee" w:hint="cs"/>
          <w:b/>
          <w:bCs/>
          <w:color w:val="0070C0"/>
          <w:sz w:val="18"/>
          <w:szCs w:val="18"/>
        </w:rPr>
        <w:t>Sites : Cochin – Port Royal – Hôtel Dieu – Broca – La Collégiale – Necker-Enfants malades – Vaugirard – HEGP – Corentin Celton</w:t>
      </w:r>
    </w:p>
    <w:p w14:paraId="7D155D18" w14:textId="39F48A78" w:rsidR="00C825CE" w:rsidRPr="001B7B41" w:rsidRDefault="00E51A59" w:rsidP="00C825CE">
      <w:pPr>
        <w:tabs>
          <w:tab w:val="left" w:pos="2552"/>
        </w:tabs>
        <w:ind w:left="284"/>
        <w:rPr>
          <w:rFonts w:ascii="Leelawadee" w:hAnsi="Leelawadee" w:cs="Leelawadee"/>
          <w:bCs/>
          <w:color w:val="0070C0"/>
          <w:sz w:val="18"/>
          <w:szCs w:val="18"/>
        </w:rPr>
      </w:pPr>
      <w:r w:rsidRPr="001B7B41">
        <w:rPr>
          <w:rFonts w:ascii="Leelawadee" w:hAnsi="Leelawadee" w:cs="Leelawadee" w:hint="cs"/>
          <w:b/>
          <w:sz w:val="18"/>
          <w:szCs w:val="18"/>
        </w:rPr>
        <w:tab/>
      </w:r>
    </w:p>
    <w:p w14:paraId="44B2326E" w14:textId="79B5351A" w:rsidR="00922C82" w:rsidRPr="001B7B41" w:rsidRDefault="00922C82" w:rsidP="00922C82">
      <w:pPr>
        <w:tabs>
          <w:tab w:val="left" w:pos="2552"/>
        </w:tabs>
        <w:ind w:left="284"/>
        <w:rPr>
          <w:rFonts w:ascii="Leelawadee" w:hAnsi="Leelawadee" w:cs="Leelawadee"/>
          <w:sz w:val="18"/>
          <w:szCs w:val="18"/>
        </w:rPr>
      </w:pPr>
      <w:r w:rsidRPr="001B7B41">
        <w:rPr>
          <w:rFonts w:ascii="Leelawadee" w:hAnsi="Leelawadee" w:cs="Leelawadee" w:hint="cs"/>
          <w:b/>
          <w:bCs/>
          <w:sz w:val="18"/>
          <w:szCs w:val="18"/>
          <w:u w:val="single"/>
        </w:rPr>
        <w:t>MAITRISE D’ŒUVRE</w:t>
      </w:r>
      <w:r w:rsidRPr="001B7B41">
        <w:rPr>
          <w:rFonts w:ascii="Leelawadee" w:hAnsi="Leelawadee" w:cs="Leelawadee" w:hint="cs"/>
          <w:sz w:val="18"/>
          <w:szCs w:val="18"/>
        </w:rPr>
        <w:tab/>
        <w:t xml:space="preserve">Direction des </w:t>
      </w:r>
      <w:r w:rsidR="00CE06E5">
        <w:rPr>
          <w:rFonts w:ascii="Leelawadee" w:hAnsi="Leelawadee" w:cs="Leelawadee"/>
          <w:sz w:val="18"/>
          <w:szCs w:val="18"/>
        </w:rPr>
        <w:t>investissements</w:t>
      </w:r>
    </w:p>
    <w:p w14:paraId="03458413" w14:textId="77777777" w:rsidR="00857470" w:rsidRPr="001B7B41" w:rsidRDefault="00857470" w:rsidP="00DE3F08">
      <w:pPr>
        <w:tabs>
          <w:tab w:val="left" w:pos="2552"/>
        </w:tabs>
        <w:ind w:left="284"/>
        <w:rPr>
          <w:rFonts w:ascii="Leelawadee" w:hAnsi="Leelawadee" w:cs="Leelawadee"/>
          <w:b/>
          <w:bCs/>
          <w:color w:val="0000FF"/>
          <w:sz w:val="18"/>
          <w:szCs w:val="18"/>
        </w:rPr>
      </w:pPr>
    </w:p>
    <w:p w14:paraId="35F9FAC7" w14:textId="77777777" w:rsidR="00726346" w:rsidRPr="00726346" w:rsidRDefault="00ED41BE" w:rsidP="00726346">
      <w:pPr>
        <w:tabs>
          <w:tab w:val="left" w:pos="2552"/>
        </w:tabs>
        <w:ind w:left="2549" w:hanging="2265"/>
        <w:rPr>
          <w:rFonts w:ascii="Leelawadee" w:hAnsi="Leelawadee" w:cs="Leelawadee"/>
          <w:bCs/>
        </w:rPr>
      </w:pPr>
      <w:r w:rsidRPr="00726346">
        <w:rPr>
          <w:rFonts w:ascii="Leelawadee" w:hAnsi="Leelawadee" w:cs="Leelawadee" w:hint="cs"/>
          <w:bCs/>
          <w:sz w:val="18"/>
          <w:szCs w:val="18"/>
          <w:u w:val="single"/>
        </w:rPr>
        <w:t>O</w:t>
      </w:r>
      <w:r w:rsidR="001C062F" w:rsidRPr="00726346">
        <w:rPr>
          <w:rFonts w:ascii="Leelawadee" w:hAnsi="Leelawadee" w:cs="Leelawadee" w:hint="cs"/>
          <w:bCs/>
          <w:sz w:val="18"/>
          <w:szCs w:val="18"/>
          <w:u w:val="single"/>
        </w:rPr>
        <w:t>BJET</w:t>
      </w:r>
      <w:r w:rsidRPr="00726346">
        <w:rPr>
          <w:rFonts w:ascii="Leelawadee" w:hAnsi="Leelawadee" w:cs="Leelawadee" w:hint="cs"/>
          <w:bCs/>
          <w:sz w:val="18"/>
          <w:szCs w:val="18"/>
        </w:rPr>
        <w:t> :</w:t>
      </w:r>
      <w:r w:rsidRPr="00726346">
        <w:rPr>
          <w:rFonts w:ascii="Leelawadee" w:hAnsi="Leelawadee" w:cs="Leelawadee" w:hint="cs"/>
          <w:bCs/>
          <w:sz w:val="18"/>
          <w:szCs w:val="18"/>
        </w:rPr>
        <w:tab/>
      </w:r>
      <w:bookmarkStart w:id="0" w:name="_Hlk222474560"/>
      <w:r w:rsidR="00C37D59" w:rsidRPr="00726346">
        <w:rPr>
          <w:rFonts w:ascii="Leelawadee" w:hAnsi="Leelawadee" w:cs="Leelawadee" w:hint="cs"/>
          <w:bCs/>
        </w:rPr>
        <w:t>TRAVAUX</w:t>
      </w:r>
      <w:r w:rsidR="00726346" w:rsidRPr="00726346">
        <w:rPr>
          <w:rFonts w:ascii="Leelawadee" w:hAnsi="Leelawadee" w:cs="Leelawadee"/>
          <w:bCs/>
        </w:rPr>
        <w:t xml:space="preserve"> D’ENTRETIEN</w:t>
      </w:r>
      <w:r w:rsidR="00C37D59" w:rsidRPr="00726346">
        <w:rPr>
          <w:rFonts w:ascii="Leelawadee" w:hAnsi="Leelawadee" w:cs="Leelawadee" w:hint="cs"/>
          <w:bCs/>
        </w:rPr>
        <w:t xml:space="preserve"> </w:t>
      </w:r>
      <w:r w:rsidR="00726346" w:rsidRPr="00726346">
        <w:rPr>
          <w:rFonts w:ascii="Leelawadee" w:hAnsi="Leelawadee" w:cs="Leelawadee"/>
          <w:bCs/>
        </w:rPr>
        <w:t xml:space="preserve">2026-2030 : </w:t>
      </w:r>
      <w:r w:rsidR="00726346" w:rsidRPr="00726346">
        <w:rPr>
          <w:rFonts w:ascii="Leelawadee" w:hAnsi="Leelawadee" w:cs="Leelawadee" w:hint="cs"/>
          <w:bCs/>
        </w:rPr>
        <w:t xml:space="preserve">Elagage, abattage, plantation d’arbres pour les </w:t>
      </w:r>
      <w:r w:rsidR="00726346" w:rsidRPr="00726346">
        <w:rPr>
          <w:rFonts w:ascii="Leelawadee" w:hAnsi="Leelawadee" w:cs="Leelawadee"/>
          <w:bCs/>
        </w:rPr>
        <w:t>établissements</w:t>
      </w:r>
      <w:r w:rsidR="00726346" w:rsidRPr="00726346">
        <w:rPr>
          <w:rFonts w:ascii="Leelawadee" w:hAnsi="Leelawadee" w:cs="Leelawadee" w:hint="cs"/>
          <w:bCs/>
        </w:rPr>
        <w:t xml:space="preserve"> du GHU APHP Centre Université Paris Cité </w:t>
      </w:r>
      <w:bookmarkEnd w:id="0"/>
    </w:p>
    <w:p w14:paraId="1CE885C6" w14:textId="52167152" w:rsidR="00E51A59" w:rsidRPr="001B7B41" w:rsidRDefault="005F3C1B" w:rsidP="00DE3F08">
      <w:pPr>
        <w:tabs>
          <w:tab w:val="left" w:pos="2552"/>
        </w:tabs>
        <w:ind w:left="284"/>
        <w:rPr>
          <w:rFonts w:ascii="Leelawadee" w:hAnsi="Leelawadee" w:cs="Leelawadee"/>
          <w:b/>
          <w:sz w:val="18"/>
          <w:szCs w:val="18"/>
        </w:rPr>
      </w:pPr>
      <w:r w:rsidRPr="001B7B41">
        <w:rPr>
          <w:rFonts w:ascii="Leelawadee" w:hAnsi="Leelawadee" w:cs="Leelawadee" w:hint="cs"/>
          <w:b/>
          <w:sz w:val="18"/>
          <w:szCs w:val="18"/>
        </w:rPr>
        <w:tab/>
        <w:t xml:space="preserve"> </w:t>
      </w:r>
    </w:p>
    <w:p w14:paraId="1F60D19A" w14:textId="77777777" w:rsidR="0096759E" w:rsidRPr="001B7B41" w:rsidRDefault="0096759E" w:rsidP="00DE3F08">
      <w:pPr>
        <w:tabs>
          <w:tab w:val="left" w:pos="2127"/>
          <w:tab w:val="left" w:pos="5954"/>
        </w:tabs>
        <w:spacing w:line="240" w:lineRule="exact"/>
        <w:ind w:left="284" w:right="-1"/>
        <w:jc w:val="both"/>
        <w:rPr>
          <w:rFonts w:ascii="Leelawadee" w:hAnsi="Leelawadee" w:cs="Leelawadee"/>
          <w:b/>
          <w:sz w:val="18"/>
          <w:szCs w:val="18"/>
        </w:rPr>
      </w:pPr>
    </w:p>
    <w:p w14:paraId="6055D52A" w14:textId="00C1B09C" w:rsidR="00A61EDA" w:rsidRPr="001B7B41" w:rsidRDefault="0096759E" w:rsidP="00A61EDA">
      <w:pPr>
        <w:tabs>
          <w:tab w:val="left" w:pos="2552"/>
          <w:tab w:val="right" w:leader="dot" w:pos="9639"/>
        </w:tabs>
        <w:spacing w:after="120"/>
        <w:ind w:left="284"/>
        <w:jc w:val="both"/>
        <w:rPr>
          <w:rFonts w:ascii="Leelawadee" w:hAnsi="Leelawadee" w:cs="Leelawadee"/>
          <w:b/>
          <w:szCs w:val="18"/>
        </w:rPr>
      </w:pPr>
      <w:r w:rsidRPr="001B7B41">
        <w:rPr>
          <w:rFonts w:ascii="Leelawadee" w:hAnsi="Leelawadee" w:cs="Leelawadee" w:hint="cs"/>
          <w:b/>
          <w:sz w:val="18"/>
          <w:szCs w:val="16"/>
          <w:u w:val="single"/>
        </w:rPr>
        <w:t>LOT</w:t>
      </w:r>
      <w:r w:rsidR="00A61EDA" w:rsidRPr="001B7B41">
        <w:rPr>
          <w:rFonts w:ascii="Leelawadee" w:hAnsi="Leelawadee" w:cs="Leelawadee" w:hint="cs"/>
          <w:b/>
          <w:sz w:val="18"/>
          <w:szCs w:val="16"/>
          <w:u w:val="single"/>
        </w:rPr>
        <w:t xml:space="preserve"> </w:t>
      </w:r>
      <w:r w:rsidRPr="001B7B41">
        <w:rPr>
          <w:rFonts w:ascii="Leelawadee" w:hAnsi="Leelawadee" w:cs="Leelawadee" w:hint="cs"/>
          <w:b/>
          <w:sz w:val="18"/>
          <w:szCs w:val="16"/>
        </w:rPr>
        <w:t>:</w:t>
      </w:r>
      <w:r w:rsidR="00DE3F08" w:rsidRPr="001B7B41">
        <w:rPr>
          <w:rFonts w:ascii="Leelawadee" w:hAnsi="Leelawadee" w:cs="Leelawadee" w:hint="cs"/>
          <w:b/>
          <w:sz w:val="18"/>
          <w:szCs w:val="16"/>
        </w:rPr>
        <w:t xml:space="preserve"> </w:t>
      </w:r>
      <w:r w:rsidR="00DE3F08" w:rsidRPr="001B7B41">
        <w:rPr>
          <w:rFonts w:ascii="Leelawadee" w:hAnsi="Leelawadee" w:cs="Leelawadee" w:hint="cs"/>
          <w:b/>
          <w:szCs w:val="18"/>
        </w:rPr>
        <w:tab/>
      </w:r>
      <w:r w:rsidR="00A61EDA" w:rsidRPr="001B7B41">
        <w:rPr>
          <w:rFonts w:ascii="Leelawadee" w:hAnsi="Leelawadee" w:cs="Leelawadee" w:hint="cs"/>
          <w:b/>
          <w:szCs w:val="18"/>
        </w:rPr>
        <w:t xml:space="preserve">Lot </w:t>
      </w:r>
      <w:r w:rsidR="00C37D59" w:rsidRPr="001B7B41">
        <w:rPr>
          <w:rFonts w:ascii="Leelawadee" w:hAnsi="Leelawadee" w:cs="Leelawadee" w:hint="cs"/>
          <w:b/>
          <w:szCs w:val="18"/>
        </w:rPr>
        <w:t xml:space="preserve">unique </w:t>
      </w:r>
    </w:p>
    <w:p w14:paraId="57DF8C64" w14:textId="77777777" w:rsidR="00C825CE" w:rsidRPr="001B7B41" w:rsidRDefault="00C825CE" w:rsidP="00C825CE">
      <w:pPr>
        <w:tabs>
          <w:tab w:val="left" w:pos="3119"/>
        </w:tabs>
        <w:spacing w:line="240" w:lineRule="exact"/>
        <w:ind w:left="284"/>
        <w:jc w:val="both"/>
        <w:rPr>
          <w:rFonts w:ascii="Leelawadee" w:hAnsi="Leelawadee" w:cs="Leelawadee"/>
          <w:sz w:val="16"/>
          <w:szCs w:val="16"/>
        </w:rPr>
      </w:pPr>
    </w:p>
    <w:p w14:paraId="3619B3E4" w14:textId="77777777" w:rsidR="00C825CE" w:rsidRPr="001B7B41" w:rsidRDefault="00C825CE" w:rsidP="00C825CE">
      <w:pPr>
        <w:pBdr>
          <w:top w:val="single" w:sz="6" w:space="1" w:color="auto"/>
          <w:left w:val="single" w:sz="6" w:space="31" w:color="auto"/>
          <w:bottom w:val="single" w:sz="6" w:space="1" w:color="auto"/>
          <w:right w:val="single" w:sz="6" w:space="0" w:color="auto"/>
        </w:pBdr>
        <w:tabs>
          <w:tab w:val="left" w:pos="3261"/>
        </w:tabs>
        <w:spacing w:after="120"/>
        <w:ind w:left="851" w:right="851"/>
        <w:rPr>
          <w:rFonts w:ascii="Leelawadee" w:hAnsi="Leelawadee" w:cs="Leelawadee"/>
          <w:i/>
          <w:iCs/>
          <w:sz w:val="16"/>
          <w:szCs w:val="16"/>
        </w:rPr>
      </w:pPr>
      <w:r w:rsidRPr="001B7B41">
        <w:rPr>
          <w:rFonts w:ascii="Leelawadee" w:hAnsi="Leelawadee" w:cs="Leelawadee" w:hint="cs"/>
          <w:i/>
          <w:iCs/>
          <w:sz w:val="16"/>
          <w:szCs w:val="16"/>
        </w:rPr>
        <w:t>Cadre réservé à l'Administration</w:t>
      </w:r>
    </w:p>
    <w:p w14:paraId="13170A52" w14:textId="77777777" w:rsidR="00A61EDA" w:rsidRPr="001B7B41" w:rsidRDefault="00A61EDA" w:rsidP="00A61EDA">
      <w:pPr>
        <w:pBdr>
          <w:top w:val="single" w:sz="6" w:space="1" w:color="auto"/>
          <w:left w:val="single" w:sz="6" w:space="31" w:color="auto"/>
          <w:bottom w:val="single" w:sz="6" w:space="1" w:color="auto"/>
          <w:right w:val="single" w:sz="6" w:space="0" w:color="auto"/>
        </w:pBdr>
        <w:tabs>
          <w:tab w:val="left" w:pos="3544"/>
          <w:tab w:val="left" w:leader="dot" w:pos="6521"/>
        </w:tabs>
        <w:ind w:left="851" w:right="851"/>
        <w:rPr>
          <w:rFonts w:ascii="Leelawadee" w:hAnsi="Leelawadee" w:cs="Leelawadee"/>
          <w:bCs/>
        </w:rPr>
      </w:pPr>
      <w:r w:rsidRPr="001B7B41">
        <w:rPr>
          <w:rFonts w:ascii="Leelawadee" w:hAnsi="Leelawadee" w:cs="Leelawadee" w:hint="cs"/>
          <w:bCs/>
          <w:u w:val="single"/>
        </w:rPr>
        <w:t>Titulaire</w:t>
      </w:r>
      <w:r w:rsidRPr="001B7B41">
        <w:rPr>
          <w:rFonts w:ascii="Leelawadee" w:hAnsi="Leelawadee" w:cs="Leelawadee" w:hint="cs"/>
          <w:bCs/>
        </w:rPr>
        <w:t xml:space="preserve"> : </w:t>
      </w:r>
      <w:r w:rsidRPr="001B7B41">
        <w:rPr>
          <w:rFonts w:ascii="Leelawadee" w:hAnsi="Leelawadee" w:cs="Leelawadee" w:hint="cs"/>
          <w:bCs/>
        </w:rPr>
        <w:tab/>
      </w:r>
      <w:r w:rsidRPr="001B7B41">
        <w:rPr>
          <w:rFonts w:ascii="Leelawadee" w:hAnsi="Leelawadee" w:cs="Leelawadee" w:hint="cs"/>
          <w:bCs/>
        </w:rPr>
        <w:tab/>
        <w:t xml:space="preserve">N°SAP : </w:t>
      </w:r>
      <w:r w:rsidRPr="001B7B41">
        <w:rPr>
          <w:rFonts w:ascii="Leelawadee" w:hAnsi="Leelawadee" w:cs="Leelawadee" w:hint="cs"/>
          <w:bCs/>
        </w:rPr>
        <w:tab/>
      </w:r>
    </w:p>
    <w:p w14:paraId="75F3B31E" w14:textId="77777777" w:rsidR="00A61EDA" w:rsidRPr="001B7B41" w:rsidRDefault="00A61EDA" w:rsidP="00A61EDA">
      <w:pPr>
        <w:pBdr>
          <w:top w:val="single" w:sz="6" w:space="1" w:color="auto"/>
          <w:left w:val="single" w:sz="6" w:space="31" w:color="auto"/>
          <w:bottom w:val="single" w:sz="6" w:space="1" w:color="auto"/>
          <w:right w:val="single" w:sz="6" w:space="0" w:color="auto"/>
        </w:pBdr>
        <w:tabs>
          <w:tab w:val="left" w:pos="3544"/>
          <w:tab w:val="left" w:leader="dot" w:pos="6521"/>
        </w:tabs>
        <w:ind w:left="851" w:right="851"/>
        <w:rPr>
          <w:rFonts w:ascii="Leelawadee" w:hAnsi="Leelawadee" w:cs="Leelawadee"/>
          <w:bCs/>
          <w:u w:val="single"/>
        </w:rPr>
      </w:pPr>
    </w:p>
    <w:p w14:paraId="212B831B" w14:textId="77777777" w:rsidR="00C825CE" w:rsidRPr="001B7B41" w:rsidRDefault="00C825CE" w:rsidP="00C825CE">
      <w:pPr>
        <w:pBdr>
          <w:top w:val="single" w:sz="6" w:space="1" w:color="auto"/>
          <w:left w:val="single" w:sz="6" w:space="31" w:color="auto"/>
          <w:bottom w:val="single" w:sz="6" w:space="1" w:color="auto"/>
          <w:right w:val="single" w:sz="6" w:space="0" w:color="auto"/>
        </w:pBdr>
        <w:tabs>
          <w:tab w:val="left" w:pos="3544"/>
          <w:tab w:val="left" w:leader="dot" w:pos="6521"/>
        </w:tabs>
        <w:ind w:left="851" w:right="851"/>
        <w:rPr>
          <w:rFonts w:ascii="Leelawadee" w:hAnsi="Leelawadee" w:cs="Leelawadee"/>
          <w:bCs/>
        </w:rPr>
      </w:pPr>
      <w:r w:rsidRPr="001B7B41">
        <w:rPr>
          <w:rFonts w:ascii="Leelawadee" w:hAnsi="Leelawadee" w:cs="Leelawadee" w:hint="cs"/>
          <w:bCs/>
          <w:u w:val="single"/>
        </w:rPr>
        <w:t xml:space="preserve">Date d'effet du marché </w:t>
      </w:r>
      <w:r w:rsidRPr="001B7B41">
        <w:rPr>
          <w:rFonts w:ascii="Leelawadee" w:hAnsi="Leelawadee" w:cs="Leelawadee" w:hint="cs"/>
          <w:bCs/>
        </w:rPr>
        <w:t>:</w:t>
      </w:r>
      <w:r w:rsidRPr="001B7B41">
        <w:rPr>
          <w:rFonts w:ascii="Leelawadee" w:hAnsi="Leelawadee" w:cs="Leelawadee" w:hint="cs"/>
          <w:bCs/>
        </w:rPr>
        <w:tab/>
      </w:r>
      <w:r w:rsidRPr="001B7B41">
        <w:rPr>
          <w:rFonts w:ascii="Leelawadee" w:hAnsi="Leelawadee" w:cs="Leelawadee" w:hint="cs"/>
          <w:bCs/>
        </w:rPr>
        <w:tab/>
      </w:r>
    </w:p>
    <w:p w14:paraId="1D516A5E" w14:textId="77777777" w:rsidR="00CA0A27" w:rsidRPr="001B7B41" w:rsidRDefault="00CA0A27" w:rsidP="00C825CE">
      <w:pPr>
        <w:pBdr>
          <w:top w:val="single" w:sz="6" w:space="1" w:color="auto"/>
          <w:left w:val="single" w:sz="6" w:space="31" w:color="auto"/>
          <w:bottom w:val="single" w:sz="6" w:space="1" w:color="auto"/>
          <w:right w:val="single" w:sz="6" w:space="0" w:color="auto"/>
        </w:pBdr>
        <w:tabs>
          <w:tab w:val="left" w:pos="3544"/>
          <w:tab w:val="left" w:leader="dot" w:pos="6521"/>
        </w:tabs>
        <w:ind w:left="851" w:right="851"/>
        <w:rPr>
          <w:rFonts w:ascii="Leelawadee" w:hAnsi="Leelawadee" w:cs="Leelawadee"/>
          <w:b/>
        </w:rPr>
      </w:pPr>
    </w:p>
    <w:p w14:paraId="26930BE4" w14:textId="77777777" w:rsidR="00CA0A27" w:rsidRPr="001B7B41" w:rsidRDefault="00CA0A27" w:rsidP="00CA0A27">
      <w:pPr>
        <w:pBdr>
          <w:top w:val="single" w:sz="6" w:space="1" w:color="auto"/>
          <w:left w:val="single" w:sz="6" w:space="31" w:color="auto"/>
          <w:bottom w:val="single" w:sz="6" w:space="1" w:color="auto"/>
          <w:right w:val="single" w:sz="6" w:space="0" w:color="auto"/>
        </w:pBdr>
        <w:tabs>
          <w:tab w:val="left" w:pos="3544"/>
          <w:tab w:val="right" w:leader="dot" w:pos="7513"/>
        </w:tabs>
        <w:ind w:left="851" w:right="851"/>
        <w:rPr>
          <w:rFonts w:ascii="Leelawadee" w:hAnsi="Leelawadee" w:cs="Leelawadee"/>
          <w:bCs/>
        </w:rPr>
      </w:pPr>
      <w:bookmarkStart w:id="1" w:name="_Hlk220415772"/>
    </w:p>
    <w:bookmarkEnd w:id="1"/>
    <w:p w14:paraId="36B27D97" w14:textId="059D19F8" w:rsidR="00C825CE" w:rsidRPr="001B7B41" w:rsidRDefault="00C825CE" w:rsidP="00CA0A27">
      <w:pPr>
        <w:pBdr>
          <w:top w:val="single" w:sz="6" w:space="1" w:color="auto"/>
          <w:left w:val="single" w:sz="6" w:space="31" w:color="auto"/>
          <w:bottom w:val="single" w:sz="6" w:space="1" w:color="auto"/>
          <w:right w:val="single" w:sz="6" w:space="0" w:color="auto"/>
        </w:pBdr>
        <w:tabs>
          <w:tab w:val="left" w:pos="3544"/>
          <w:tab w:val="right" w:leader="dot" w:pos="7513"/>
        </w:tabs>
        <w:ind w:left="851" w:right="851"/>
        <w:rPr>
          <w:rFonts w:ascii="Leelawadee" w:hAnsi="Leelawadee" w:cs="Leelawadee"/>
          <w:b/>
          <w:bCs/>
        </w:rPr>
      </w:pPr>
      <w:r w:rsidRPr="00726346">
        <w:rPr>
          <w:rFonts w:ascii="Leelawadee" w:hAnsi="Leelawadee" w:cs="Leelawadee" w:hint="cs"/>
          <w:b/>
          <w:bCs/>
          <w:u w:val="single"/>
        </w:rPr>
        <w:t xml:space="preserve">Montant </w:t>
      </w:r>
      <w:r w:rsidR="00693435" w:rsidRPr="00726346">
        <w:rPr>
          <w:rFonts w:ascii="Leelawadee" w:hAnsi="Leelawadee" w:cs="Leelawadee" w:hint="cs"/>
          <w:b/>
          <w:bCs/>
          <w:u w:val="single"/>
        </w:rPr>
        <w:t>maximum</w:t>
      </w:r>
      <w:r w:rsidR="00EC2E2C" w:rsidRPr="00726346">
        <w:rPr>
          <w:rFonts w:ascii="Leelawadee" w:hAnsi="Leelawadee" w:cs="Leelawadee" w:hint="cs"/>
          <w:b/>
          <w:bCs/>
          <w:u w:val="single"/>
        </w:rPr>
        <w:t xml:space="preserve"> </w:t>
      </w:r>
      <w:r w:rsidRPr="00726346">
        <w:rPr>
          <w:rFonts w:ascii="Leelawadee" w:hAnsi="Leelawadee" w:cs="Leelawadee" w:hint="cs"/>
          <w:b/>
          <w:bCs/>
          <w:u w:val="single"/>
        </w:rPr>
        <w:t>du marché</w:t>
      </w:r>
      <w:r w:rsidRPr="00726346">
        <w:rPr>
          <w:rFonts w:ascii="Leelawadee" w:hAnsi="Leelawadee" w:cs="Leelawadee" w:hint="cs"/>
          <w:b/>
          <w:bCs/>
        </w:rPr>
        <w:t xml:space="preserve"> :</w:t>
      </w:r>
      <w:r w:rsidR="00726346" w:rsidRPr="00726346">
        <w:rPr>
          <w:rFonts w:ascii="Leelawadee" w:hAnsi="Leelawadee" w:cs="Leelawadee" w:hint="cs"/>
          <w:b/>
          <w:bCs/>
        </w:rPr>
        <w:t xml:space="preserve"> 1</w:t>
      </w:r>
      <w:r w:rsidR="00F16290">
        <w:rPr>
          <w:rFonts w:ascii="Leelawadee" w:hAnsi="Leelawadee" w:cs="Leelawadee"/>
          <w:b/>
          <w:bCs/>
        </w:rPr>
        <w:t>6</w:t>
      </w:r>
      <w:r w:rsidR="00726346" w:rsidRPr="00726346">
        <w:rPr>
          <w:rFonts w:ascii="Leelawadee" w:hAnsi="Leelawadee" w:cs="Leelawadee" w:hint="cs"/>
          <w:b/>
          <w:bCs/>
        </w:rPr>
        <w:t>0 000,00 € HT soit 1</w:t>
      </w:r>
      <w:r w:rsidR="00F16290">
        <w:rPr>
          <w:rFonts w:ascii="Leelawadee" w:hAnsi="Leelawadee" w:cs="Leelawadee"/>
          <w:b/>
          <w:bCs/>
        </w:rPr>
        <w:t>92</w:t>
      </w:r>
      <w:r w:rsidR="00726346" w:rsidRPr="00726346">
        <w:rPr>
          <w:rFonts w:ascii="Leelawadee" w:hAnsi="Leelawadee" w:cs="Leelawadee" w:hint="cs"/>
          <w:b/>
          <w:bCs/>
        </w:rPr>
        <w:t> 000,00 € TTC</w:t>
      </w:r>
    </w:p>
    <w:p w14:paraId="7888CEB6" w14:textId="77777777" w:rsidR="00C825CE" w:rsidRPr="001B7B41" w:rsidRDefault="00C825CE" w:rsidP="00C825CE">
      <w:pPr>
        <w:pBdr>
          <w:top w:val="single" w:sz="6" w:space="1" w:color="auto"/>
          <w:left w:val="single" w:sz="6" w:space="31" w:color="auto"/>
          <w:bottom w:val="single" w:sz="6" w:space="1" w:color="auto"/>
          <w:right w:val="single" w:sz="6" w:space="0" w:color="auto"/>
        </w:pBdr>
        <w:tabs>
          <w:tab w:val="left" w:pos="3544"/>
        </w:tabs>
        <w:ind w:left="851" w:right="851"/>
        <w:rPr>
          <w:rFonts w:ascii="Leelawadee" w:hAnsi="Leelawadee" w:cs="Leelawadee"/>
          <w:bCs/>
          <w:u w:val="single"/>
        </w:rPr>
      </w:pPr>
    </w:p>
    <w:p w14:paraId="336F198C" w14:textId="32BFC889" w:rsidR="00C825CE" w:rsidRPr="001B7B41" w:rsidRDefault="00C825CE" w:rsidP="00C825CE">
      <w:pPr>
        <w:pBdr>
          <w:top w:val="single" w:sz="6" w:space="1" w:color="auto"/>
          <w:left w:val="single" w:sz="6" w:space="31" w:color="auto"/>
          <w:bottom w:val="single" w:sz="6" w:space="1" w:color="auto"/>
          <w:right w:val="single" w:sz="6" w:space="0" w:color="auto"/>
        </w:pBdr>
        <w:tabs>
          <w:tab w:val="left" w:pos="3544"/>
          <w:tab w:val="right" w:leader="dot" w:pos="6521"/>
        </w:tabs>
        <w:ind w:left="851" w:right="851"/>
        <w:rPr>
          <w:rFonts w:ascii="Leelawadee" w:hAnsi="Leelawadee" w:cs="Leelawadee"/>
          <w:bCs/>
        </w:rPr>
      </w:pPr>
      <w:r w:rsidRPr="001B7B41">
        <w:rPr>
          <w:rFonts w:ascii="Leelawadee" w:hAnsi="Leelawadee" w:cs="Leelawadee" w:hint="cs"/>
          <w:bCs/>
          <w:u w:val="single"/>
        </w:rPr>
        <w:t>Imputation</w:t>
      </w:r>
      <w:r w:rsidRPr="001B7B41">
        <w:rPr>
          <w:rFonts w:ascii="Leelawadee" w:hAnsi="Leelawadee" w:cs="Leelawadee" w:hint="cs"/>
          <w:bCs/>
        </w:rPr>
        <w:t xml:space="preserve"> :</w:t>
      </w:r>
      <w:r w:rsidRPr="001B7B41">
        <w:rPr>
          <w:rFonts w:ascii="Leelawadee" w:hAnsi="Leelawadee" w:cs="Leelawadee" w:hint="cs"/>
          <w:b/>
        </w:rPr>
        <w:tab/>
      </w:r>
      <w:r w:rsidRPr="001B7B41">
        <w:rPr>
          <w:rFonts w:ascii="Leelawadee" w:hAnsi="Leelawadee" w:cs="Leelawadee" w:hint="cs"/>
          <w:bCs/>
        </w:rPr>
        <w:t xml:space="preserve">Classe 6 et </w:t>
      </w:r>
      <w:r w:rsidR="00C37D59" w:rsidRPr="001B7B41">
        <w:rPr>
          <w:rFonts w:ascii="Leelawadee" w:hAnsi="Leelawadee" w:cs="Leelawadee" w:hint="cs"/>
          <w:bCs/>
        </w:rPr>
        <w:t>Cl</w:t>
      </w:r>
      <w:r w:rsidRPr="001B7B41">
        <w:rPr>
          <w:rFonts w:ascii="Leelawadee" w:hAnsi="Leelawadee" w:cs="Leelawadee" w:hint="cs"/>
          <w:bCs/>
        </w:rPr>
        <w:t>asse 2</w:t>
      </w:r>
    </w:p>
    <w:p w14:paraId="4833EC65" w14:textId="77777777" w:rsidR="00C825CE" w:rsidRPr="001B7B41" w:rsidRDefault="00C825CE" w:rsidP="00C825CE">
      <w:pPr>
        <w:pBdr>
          <w:top w:val="single" w:sz="6" w:space="1" w:color="auto"/>
          <w:left w:val="single" w:sz="6" w:space="31" w:color="auto"/>
          <w:bottom w:val="single" w:sz="6" w:space="1" w:color="auto"/>
          <w:right w:val="single" w:sz="6" w:space="0" w:color="auto"/>
        </w:pBdr>
        <w:tabs>
          <w:tab w:val="left" w:pos="3544"/>
          <w:tab w:val="right" w:leader="dot" w:pos="6521"/>
        </w:tabs>
        <w:ind w:left="851" w:right="851"/>
        <w:rPr>
          <w:rFonts w:ascii="Leelawadee" w:hAnsi="Leelawadee" w:cs="Leelawadee"/>
          <w:bCs/>
        </w:rPr>
      </w:pPr>
    </w:p>
    <w:p w14:paraId="0B00C50C" w14:textId="02685D7D" w:rsidR="00C825CE" w:rsidRPr="001B7B41" w:rsidRDefault="00C825CE" w:rsidP="00C825CE">
      <w:pPr>
        <w:pBdr>
          <w:top w:val="single" w:sz="6" w:space="1" w:color="auto"/>
          <w:left w:val="single" w:sz="6" w:space="31" w:color="auto"/>
          <w:bottom w:val="single" w:sz="6" w:space="1" w:color="auto"/>
          <w:right w:val="single" w:sz="6" w:space="0" w:color="auto"/>
        </w:pBdr>
        <w:tabs>
          <w:tab w:val="left" w:pos="3544"/>
          <w:tab w:val="right" w:leader="dot" w:pos="6521"/>
        </w:tabs>
        <w:ind w:left="851" w:right="851"/>
        <w:rPr>
          <w:rFonts w:ascii="Leelawadee" w:hAnsi="Leelawadee" w:cs="Leelawadee"/>
        </w:rPr>
      </w:pPr>
      <w:r w:rsidRPr="001B7B41">
        <w:rPr>
          <w:rFonts w:ascii="Leelawadee" w:hAnsi="Leelawadee" w:cs="Leelawadee" w:hint="cs"/>
          <w:bCs/>
          <w:u w:val="single"/>
        </w:rPr>
        <w:t>Compte</w:t>
      </w:r>
      <w:r w:rsidRPr="001B7B41">
        <w:rPr>
          <w:rFonts w:ascii="Leelawadee" w:hAnsi="Leelawadee" w:cs="Leelawadee" w:hint="cs"/>
          <w:bCs/>
        </w:rPr>
        <w:t xml:space="preserve"> :</w:t>
      </w:r>
      <w:r w:rsidRPr="001B7B41">
        <w:rPr>
          <w:rFonts w:ascii="Leelawadee" w:hAnsi="Leelawadee" w:cs="Leelawadee" w:hint="cs"/>
          <w:bCs/>
        </w:rPr>
        <w:tab/>
      </w:r>
      <w:r w:rsidR="00C37D59" w:rsidRPr="00726346">
        <w:rPr>
          <w:rFonts w:ascii="Leelawadee" w:hAnsi="Leelawadee" w:cs="Leelawadee" w:hint="cs"/>
        </w:rPr>
        <w:t>615222</w:t>
      </w:r>
      <w:r w:rsidRPr="00726346">
        <w:rPr>
          <w:rFonts w:ascii="Leelawadee" w:hAnsi="Leelawadee" w:cs="Leelawadee" w:hint="cs"/>
        </w:rPr>
        <w:t xml:space="preserve"> </w:t>
      </w:r>
      <w:proofErr w:type="gramStart"/>
      <w:r w:rsidRPr="00726346">
        <w:rPr>
          <w:rFonts w:ascii="Leelawadee" w:hAnsi="Leelawadee" w:cs="Leelawadee" w:hint="cs"/>
        </w:rPr>
        <w:t>-  2135</w:t>
      </w:r>
      <w:r w:rsidR="00C37D59" w:rsidRPr="00726346">
        <w:rPr>
          <w:rFonts w:ascii="Leelawadee" w:hAnsi="Leelawadee" w:cs="Leelawadee" w:hint="cs"/>
        </w:rPr>
        <w:t>18</w:t>
      </w:r>
      <w:proofErr w:type="gramEnd"/>
      <w:r w:rsidRPr="00726346">
        <w:rPr>
          <w:rFonts w:ascii="Leelawadee" w:hAnsi="Leelawadee" w:cs="Leelawadee" w:hint="cs"/>
        </w:rPr>
        <w:t xml:space="preserve"> – 2382</w:t>
      </w:r>
      <w:r w:rsidR="00C37D59" w:rsidRPr="00726346">
        <w:rPr>
          <w:rFonts w:ascii="Leelawadee" w:hAnsi="Leelawadee" w:cs="Leelawadee" w:hint="cs"/>
        </w:rPr>
        <w:t>*</w:t>
      </w:r>
    </w:p>
    <w:p w14:paraId="3794157B" w14:textId="77777777" w:rsidR="00C825CE" w:rsidRPr="001B7B41" w:rsidRDefault="00C825CE" w:rsidP="00C825CE">
      <w:pPr>
        <w:pBdr>
          <w:top w:val="single" w:sz="6" w:space="1" w:color="auto"/>
          <w:left w:val="single" w:sz="6" w:space="31" w:color="auto"/>
          <w:bottom w:val="single" w:sz="6" w:space="1" w:color="auto"/>
          <w:right w:val="single" w:sz="6" w:space="0" w:color="auto"/>
        </w:pBdr>
        <w:tabs>
          <w:tab w:val="left" w:pos="3544"/>
          <w:tab w:val="right" w:leader="dot" w:pos="6521"/>
        </w:tabs>
        <w:ind w:left="851" w:right="851"/>
        <w:rPr>
          <w:rFonts w:ascii="Leelawadee" w:hAnsi="Leelawadee" w:cs="Leelawadee"/>
        </w:rPr>
      </w:pPr>
    </w:p>
    <w:p w14:paraId="4708EB65" w14:textId="77777777" w:rsidR="00C825CE" w:rsidRPr="001B7B41" w:rsidRDefault="00C825CE" w:rsidP="00C825CE">
      <w:pPr>
        <w:jc w:val="both"/>
        <w:rPr>
          <w:rFonts w:ascii="Leelawadee" w:hAnsi="Leelawadee" w:cs="Leelawadee"/>
          <w:sz w:val="16"/>
          <w:szCs w:val="16"/>
        </w:rPr>
      </w:pPr>
    </w:p>
    <w:p w14:paraId="3C3B681E" w14:textId="5108180A" w:rsidR="00C825CE" w:rsidRPr="001B7B41" w:rsidRDefault="00F711AC" w:rsidP="00C825CE">
      <w:pPr>
        <w:ind w:left="284"/>
        <w:jc w:val="both"/>
        <w:rPr>
          <w:rFonts w:ascii="Leelawadee" w:hAnsi="Leelawadee" w:cs="Leelawadee"/>
          <w:sz w:val="18"/>
          <w:szCs w:val="18"/>
        </w:rPr>
      </w:pPr>
      <w:r w:rsidRPr="00726346">
        <w:rPr>
          <w:rFonts w:ascii="Leelawadee" w:hAnsi="Leelawadee" w:cs="Leelawadee" w:hint="cs"/>
          <w:sz w:val="18"/>
          <w:szCs w:val="18"/>
        </w:rPr>
        <w:t xml:space="preserve">Marché passé en </w:t>
      </w:r>
      <w:r w:rsidR="0001583B" w:rsidRPr="00726346">
        <w:rPr>
          <w:rFonts w:ascii="Leelawadee" w:hAnsi="Leelawadee" w:cs="Leelawadee" w:hint="cs"/>
          <w:sz w:val="18"/>
          <w:szCs w:val="18"/>
        </w:rPr>
        <w:t>Marché à Procédure Adaptée</w:t>
      </w:r>
      <w:r w:rsidRPr="00726346">
        <w:rPr>
          <w:rFonts w:ascii="Leelawadee" w:hAnsi="Leelawadee" w:cs="Leelawadee" w:hint="cs"/>
          <w:sz w:val="18"/>
          <w:szCs w:val="18"/>
        </w:rPr>
        <w:t xml:space="preserve"> en application des articles R. 2124-(1 à 2), R. 2161-(</w:t>
      </w:r>
      <w:proofErr w:type="gramStart"/>
      <w:r w:rsidRPr="00726346">
        <w:rPr>
          <w:rFonts w:ascii="Leelawadee" w:hAnsi="Leelawadee" w:cs="Leelawadee" w:hint="cs"/>
          <w:sz w:val="18"/>
          <w:szCs w:val="18"/>
        </w:rPr>
        <w:t>2  à</w:t>
      </w:r>
      <w:proofErr w:type="gramEnd"/>
      <w:r w:rsidRPr="00726346">
        <w:rPr>
          <w:rFonts w:ascii="Leelawadee" w:hAnsi="Leelawadee" w:cs="Leelawadee" w:hint="cs"/>
          <w:sz w:val="18"/>
          <w:szCs w:val="18"/>
        </w:rPr>
        <w:t xml:space="preserve"> 5), R. 2162-(1 à 6) et R. 2162-(13 à 14) du Code de la Commande Publique en Vigueur.</w:t>
      </w:r>
    </w:p>
    <w:p w14:paraId="4E162C5A" w14:textId="77777777" w:rsidR="00C825CE" w:rsidRPr="001B7B41" w:rsidRDefault="00C825CE" w:rsidP="00C825CE">
      <w:pPr>
        <w:ind w:left="284"/>
        <w:jc w:val="both"/>
        <w:rPr>
          <w:rFonts w:ascii="Leelawadee" w:hAnsi="Leelawadee" w:cs="Leelawadee"/>
          <w:sz w:val="18"/>
          <w:szCs w:val="18"/>
        </w:rPr>
      </w:pPr>
    </w:p>
    <w:p w14:paraId="43B05049" w14:textId="77777777" w:rsidR="00C825CE" w:rsidRPr="001B7B41" w:rsidRDefault="00C825CE" w:rsidP="00C825CE">
      <w:pPr>
        <w:pBdr>
          <w:top w:val="single" w:sz="4" w:space="1" w:color="auto"/>
          <w:left w:val="single" w:sz="4" w:space="4" w:color="auto"/>
          <w:bottom w:val="single" w:sz="4" w:space="1" w:color="auto"/>
          <w:right w:val="single" w:sz="4" w:space="1" w:color="auto"/>
        </w:pBdr>
        <w:jc w:val="both"/>
        <w:rPr>
          <w:rFonts w:ascii="Leelawadee" w:hAnsi="Leelawadee" w:cs="Leelawadee"/>
          <w:b/>
        </w:rPr>
      </w:pPr>
      <w:bookmarkStart w:id="2" w:name="_Hlk202964438"/>
      <w:r w:rsidRPr="001B7B41">
        <w:rPr>
          <w:rFonts w:ascii="Leelawadee" w:hAnsi="Leelawadee" w:cs="Leelawadee" w:hint="cs"/>
          <w:b/>
          <w:spacing w:val="-6"/>
        </w:rPr>
        <w:t xml:space="preserve">Nom, Prénom et Qualité du Signataire et Pouvoir Adjudicateur : </w:t>
      </w:r>
      <w:r w:rsidRPr="001B7B41">
        <w:rPr>
          <w:rFonts w:ascii="Leelawadee" w:hAnsi="Leelawadee" w:cs="Leelawadee" w:hint="cs"/>
          <w:b/>
        </w:rPr>
        <w:t>Monsieur Nicolas REVEL,</w:t>
      </w:r>
    </w:p>
    <w:p w14:paraId="5E04E752" w14:textId="77777777" w:rsidR="00C825CE" w:rsidRPr="001B7B41" w:rsidRDefault="00C825CE" w:rsidP="00C825CE">
      <w:pPr>
        <w:pBdr>
          <w:top w:val="single" w:sz="4" w:space="1" w:color="auto"/>
          <w:left w:val="single" w:sz="4" w:space="4" w:color="auto"/>
          <w:bottom w:val="single" w:sz="4" w:space="1" w:color="auto"/>
          <w:right w:val="single" w:sz="4" w:space="1" w:color="auto"/>
        </w:pBdr>
        <w:jc w:val="both"/>
        <w:rPr>
          <w:rFonts w:ascii="Leelawadee" w:hAnsi="Leelawadee" w:cs="Leelawadee"/>
          <w:b/>
        </w:rPr>
      </w:pPr>
      <w:r w:rsidRPr="001B7B41">
        <w:rPr>
          <w:rFonts w:ascii="Leelawadee" w:hAnsi="Leelawadee" w:cs="Leelawadee" w:hint="cs"/>
          <w:b/>
        </w:rPr>
        <w:t xml:space="preserve">Directeur Général de l’AP-HP ; </w:t>
      </w:r>
    </w:p>
    <w:p w14:paraId="7D2B16B8" w14:textId="77777777" w:rsidR="00C825CE" w:rsidRPr="001B7B41" w:rsidRDefault="00C825CE" w:rsidP="00C825CE">
      <w:pPr>
        <w:pBdr>
          <w:top w:val="single" w:sz="4" w:space="1" w:color="auto"/>
          <w:left w:val="single" w:sz="4" w:space="4" w:color="auto"/>
          <w:bottom w:val="single" w:sz="4" w:space="1" w:color="auto"/>
          <w:right w:val="single" w:sz="4" w:space="1" w:color="auto"/>
        </w:pBdr>
        <w:tabs>
          <w:tab w:val="left" w:pos="3734"/>
        </w:tabs>
        <w:jc w:val="both"/>
        <w:rPr>
          <w:rFonts w:ascii="Leelawadee" w:hAnsi="Leelawadee" w:cs="Leelawadee"/>
          <w:bCs/>
          <w:color w:val="000000"/>
        </w:rPr>
      </w:pPr>
      <w:r w:rsidRPr="001B7B41">
        <w:rPr>
          <w:rFonts w:ascii="Leelawadee" w:hAnsi="Leelawadee" w:cs="Leelawadee" w:hint="cs"/>
        </w:rPr>
        <w:t>Par délégation Monsieur Didier FRANDJI, Directeur général du groupe hospitalo-universitaire APHP. Centre-Université Paris Cité, par arrêté directorial n° 75-2022-07-08-00005 du 08 juillet 2022, ou représentant nommément désigné par</w:t>
      </w:r>
      <w:r w:rsidRPr="001B7B41">
        <w:rPr>
          <w:rFonts w:ascii="Leelawadee" w:hAnsi="Leelawadee" w:cs="Leelawadee" w:hint="cs"/>
          <w:i/>
        </w:rPr>
        <w:t xml:space="preserve"> </w:t>
      </w:r>
      <w:r w:rsidRPr="001B7B41">
        <w:rPr>
          <w:rFonts w:ascii="Leelawadee" w:hAnsi="Leelawadee" w:cs="Leelawadee" w:hint="cs"/>
          <w:b/>
          <w:bCs/>
        </w:rPr>
        <w:t xml:space="preserve">l’arrêté </w:t>
      </w:r>
      <w:r w:rsidRPr="001B7B41">
        <w:rPr>
          <w:rFonts w:ascii="Leelawadee" w:hAnsi="Leelawadee" w:cs="Leelawadee" w:hint="cs"/>
          <w:b/>
        </w:rPr>
        <w:t>n°</w:t>
      </w:r>
      <w:r w:rsidRPr="001B7B41">
        <w:rPr>
          <w:rFonts w:ascii="Leelawadee" w:hAnsi="Leelawadee" w:cs="Leelawadee" w:hint="cs"/>
          <w:b/>
          <w:bCs/>
          <w:color w:val="000000"/>
        </w:rPr>
        <w:t>75-2024-11-26-00018 en date du 04/12/2024</w:t>
      </w:r>
    </w:p>
    <w:p w14:paraId="79137A31" w14:textId="77777777" w:rsidR="00C825CE" w:rsidRPr="001B7B41" w:rsidRDefault="00C825CE" w:rsidP="00C825CE">
      <w:pPr>
        <w:pBdr>
          <w:top w:val="single" w:sz="4" w:space="1" w:color="auto"/>
          <w:left w:val="single" w:sz="4" w:space="4" w:color="auto"/>
          <w:bottom w:val="single" w:sz="4" w:space="1" w:color="auto"/>
          <w:right w:val="single" w:sz="4" w:space="1" w:color="auto"/>
        </w:pBdr>
        <w:jc w:val="both"/>
        <w:rPr>
          <w:rFonts w:ascii="Leelawadee" w:hAnsi="Leelawadee" w:cs="Leelawadee"/>
          <w:vanish/>
        </w:rPr>
      </w:pPr>
    </w:p>
    <w:p w14:paraId="7B43929F" w14:textId="77777777" w:rsidR="00C825CE" w:rsidRPr="001B7B41" w:rsidRDefault="00C825CE" w:rsidP="00C825CE">
      <w:pPr>
        <w:pBdr>
          <w:top w:val="single" w:sz="4" w:space="1" w:color="auto"/>
          <w:left w:val="single" w:sz="4" w:space="4" w:color="auto"/>
          <w:bottom w:val="single" w:sz="4" w:space="1" w:color="auto"/>
          <w:right w:val="single" w:sz="4" w:space="1" w:color="auto"/>
        </w:pBdr>
        <w:jc w:val="both"/>
        <w:rPr>
          <w:rFonts w:ascii="Leelawadee" w:hAnsi="Leelawadee" w:cs="Leelawadee"/>
        </w:rPr>
      </w:pPr>
      <w:r w:rsidRPr="001B7B41">
        <w:rPr>
          <w:rFonts w:ascii="Leelawadee" w:hAnsi="Leelawadee" w:cs="Leelawadee" w:hint="cs"/>
          <w:b/>
        </w:rPr>
        <w:t xml:space="preserve">Comptable assignataire des paiements : </w:t>
      </w:r>
      <w:r w:rsidRPr="001B7B41">
        <w:rPr>
          <w:rFonts w:ascii="Leelawadee" w:hAnsi="Leelawadee" w:cs="Leelawadee" w:hint="cs"/>
        </w:rPr>
        <w:t>Le Directeur Spécialisé des Finances Publiques pour l’AP-HP 4, rue de la Chine 75 020 PARIS</w:t>
      </w:r>
    </w:p>
    <w:p w14:paraId="6A5CE275" w14:textId="77777777" w:rsidR="00C825CE" w:rsidRPr="001B7B41" w:rsidRDefault="00C825CE" w:rsidP="00C825CE">
      <w:pPr>
        <w:pBdr>
          <w:top w:val="single" w:sz="4" w:space="1" w:color="auto"/>
          <w:left w:val="single" w:sz="4" w:space="4" w:color="auto"/>
          <w:bottom w:val="single" w:sz="4" w:space="1" w:color="auto"/>
          <w:right w:val="single" w:sz="4" w:space="1" w:color="auto"/>
        </w:pBdr>
        <w:jc w:val="both"/>
        <w:rPr>
          <w:rFonts w:ascii="Leelawadee" w:hAnsi="Leelawadee" w:cs="Leelawadee"/>
          <w:b/>
        </w:rPr>
      </w:pPr>
      <w:r w:rsidRPr="001B7B41">
        <w:rPr>
          <w:rFonts w:ascii="Leelawadee" w:hAnsi="Leelawadee" w:cs="Leelawadee" w:hint="cs"/>
          <w:b/>
        </w:rPr>
        <w:t>Personne habilitée à donner les renseignements prévus aux articles R.2191-46 à 63 du Code de la Commande Publique :</w:t>
      </w:r>
    </w:p>
    <w:p w14:paraId="086896B9" w14:textId="77777777" w:rsidR="00C825CE" w:rsidRPr="001B7B41" w:rsidRDefault="00C825CE" w:rsidP="00C825CE">
      <w:pPr>
        <w:pBdr>
          <w:top w:val="single" w:sz="4" w:space="1" w:color="auto"/>
          <w:left w:val="single" w:sz="4" w:space="4" w:color="auto"/>
          <w:bottom w:val="single" w:sz="4" w:space="1" w:color="auto"/>
          <w:right w:val="single" w:sz="4" w:space="1" w:color="auto"/>
        </w:pBdr>
        <w:jc w:val="both"/>
        <w:rPr>
          <w:rFonts w:ascii="Leelawadee" w:hAnsi="Leelawadee" w:cs="Leelawadee"/>
          <w:b/>
          <w:bCs/>
          <w:color w:val="000000"/>
        </w:rPr>
      </w:pPr>
      <w:r w:rsidRPr="001B7B41">
        <w:rPr>
          <w:rFonts w:ascii="Leelawadee" w:hAnsi="Leelawadee" w:cs="Leelawadee" w:hint="cs"/>
        </w:rPr>
        <w:t xml:space="preserve">Par </w:t>
      </w:r>
      <w:r w:rsidRPr="001B7B41">
        <w:rPr>
          <w:rFonts w:ascii="Leelawadee" w:hAnsi="Leelawadee" w:cs="Leelawadee" w:hint="cs"/>
          <w:bCs/>
        </w:rPr>
        <w:t xml:space="preserve">délégation Monsieur Didier FRANDJI, Directeur général du groupe hospitalo-universitaire APHP. Centre-Université Paris Cité, par arrêté directorial </w:t>
      </w:r>
      <w:r w:rsidRPr="001B7B41">
        <w:rPr>
          <w:rFonts w:ascii="Leelawadee" w:hAnsi="Leelawadee" w:cs="Leelawadee" w:hint="cs"/>
          <w:b/>
          <w:bCs/>
        </w:rPr>
        <w:t xml:space="preserve">n° 75-2022-07-08-00005 du 08 juillet 2022. </w:t>
      </w:r>
      <w:r w:rsidRPr="001B7B41">
        <w:rPr>
          <w:rFonts w:ascii="Leelawadee" w:hAnsi="Leelawadee" w:cs="Leelawadee" w:hint="cs"/>
          <w:bCs/>
        </w:rPr>
        <w:t xml:space="preserve">Par délégation, son représentant nommément désigné par l’arrêté </w:t>
      </w:r>
      <w:r w:rsidRPr="001B7B41">
        <w:rPr>
          <w:rFonts w:ascii="Leelawadee" w:hAnsi="Leelawadee" w:cs="Leelawadee" w:hint="cs"/>
          <w:b/>
        </w:rPr>
        <w:t>n°</w:t>
      </w:r>
      <w:r w:rsidRPr="001B7B41">
        <w:rPr>
          <w:rFonts w:ascii="Leelawadee" w:hAnsi="Leelawadee" w:cs="Leelawadee" w:hint="cs"/>
          <w:b/>
          <w:bCs/>
          <w:color w:val="000000"/>
        </w:rPr>
        <w:t>75-2024-11-26-00018 en date du 04/12/2024</w:t>
      </w:r>
    </w:p>
    <w:bookmarkEnd w:id="2"/>
    <w:p w14:paraId="3224BF7B" w14:textId="77777777" w:rsidR="00C825CE" w:rsidRPr="001B7B41" w:rsidRDefault="00C825CE" w:rsidP="00C825CE">
      <w:pPr>
        <w:ind w:left="284"/>
        <w:jc w:val="both"/>
        <w:rPr>
          <w:rFonts w:ascii="Leelawadee" w:hAnsi="Leelawadee" w:cs="Leelawadee"/>
          <w:sz w:val="18"/>
          <w:szCs w:val="18"/>
        </w:rPr>
      </w:pPr>
    </w:p>
    <w:p w14:paraId="46D2B0B1" w14:textId="77777777" w:rsidR="00DE3F08" w:rsidRPr="001B7B41" w:rsidRDefault="00C825CE" w:rsidP="00C825CE">
      <w:pPr>
        <w:tabs>
          <w:tab w:val="left" w:pos="3119"/>
        </w:tabs>
        <w:spacing w:line="240" w:lineRule="exact"/>
        <w:ind w:left="284"/>
        <w:jc w:val="both"/>
        <w:rPr>
          <w:rFonts w:ascii="Leelawadee" w:hAnsi="Leelawadee" w:cs="Leelawadee"/>
          <w:sz w:val="22"/>
        </w:rPr>
      </w:pPr>
      <w:r w:rsidRPr="001B7B41">
        <w:rPr>
          <w:rFonts w:ascii="Leelawadee" w:hAnsi="Leelawadee" w:cs="Leelawadee" w:hint="cs"/>
          <w:sz w:val="16"/>
          <w:szCs w:val="16"/>
        </w:rPr>
        <w:br w:type="page"/>
      </w:r>
    </w:p>
    <w:p w14:paraId="1BD15C6E" w14:textId="77777777" w:rsidR="00E2453E" w:rsidRPr="001B7B41" w:rsidRDefault="00E2453E">
      <w:pPr>
        <w:tabs>
          <w:tab w:val="left" w:pos="3312"/>
        </w:tabs>
        <w:spacing w:line="240" w:lineRule="exact"/>
        <w:ind w:right="-1"/>
        <w:jc w:val="both"/>
        <w:rPr>
          <w:rFonts w:ascii="Leelawadee" w:hAnsi="Leelawadee" w:cs="Leelawadee"/>
          <w:sz w:val="22"/>
        </w:rPr>
      </w:pPr>
    </w:p>
    <w:p w14:paraId="49D3B18A" w14:textId="18DFDDC7" w:rsidR="00C57C0B" w:rsidRPr="001B7B41" w:rsidRDefault="00C57C0B" w:rsidP="00EA2D43">
      <w:pPr>
        <w:pBdr>
          <w:top w:val="double" w:sz="4" w:space="3" w:color="auto"/>
          <w:left w:val="double" w:sz="4" w:space="4" w:color="auto"/>
          <w:bottom w:val="double" w:sz="4" w:space="3" w:color="auto"/>
          <w:right w:val="double" w:sz="4" w:space="4" w:color="auto"/>
        </w:pBdr>
        <w:shd w:val="pct10" w:color="auto" w:fill="FFFFFF"/>
        <w:jc w:val="center"/>
        <w:rPr>
          <w:rFonts w:ascii="Leelawadee" w:hAnsi="Leelawadee" w:cs="Leelawadee"/>
          <w:b/>
          <w:sz w:val="28"/>
        </w:rPr>
      </w:pPr>
      <w:r w:rsidRPr="001B7B41">
        <w:rPr>
          <w:rFonts w:ascii="Leelawadee" w:hAnsi="Leelawadee" w:cs="Leelawadee" w:hint="cs"/>
          <w:b/>
          <w:sz w:val="28"/>
        </w:rPr>
        <w:t>PR</w:t>
      </w:r>
      <w:r w:rsidR="007045F2" w:rsidRPr="001B7B41">
        <w:rPr>
          <w:rFonts w:ascii="Leelawadee" w:hAnsi="Leelawadee" w:cs="Leelawadee" w:hint="cs"/>
          <w:b/>
          <w:sz w:val="28"/>
        </w:rPr>
        <w:t>É</w:t>
      </w:r>
      <w:r w:rsidRPr="001B7B41">
        <w:rPr>
          <w:rFonts w:ascii="Leelawadee" w:hAnsi="Leelawadee" w:cs="Leelawadee" w:hint="cs"/>
          <w:b/>
          <w:sz w:val="28"/>
        </w:rPr>
        <w:t>AMBULE</w:t>
      </w:r>
    </w:p>
    <w:p w14:paraId="594EE335" w14:textId="77777777" w:rsidR="00C57C0B" w:rsidRPr="001B7B41" w:rsidRDefault="00C57C0B">
      <w:pPr>
        <w:spacing w:line="240" w:lineRule="exact"/>
        <w:ind w:right="-1"/>
        <w:jc w:val="both"/>
        <w:rPr>
          <w:rFonts w:ascii="Leelawadee" w:hAnsi="Leelawadee" w:cs="Leelawadee"/>
          <w:sz w:val="22"/>
        </w:rPr>
      </w:pPr>
    </w:p>
    <w:p w14:paraId="426F4D8F" w14:textId="77777777" w:rsidR="00EE1276" w:rsidRPr="001B7B41" w:rsidRDefault="00EE1276" w:rsidP="00EE1276">
      <w:pPr>
        <w:spacing w:line="240" w:lineRule="exact"/>
        <w:ind w:right="-1"/>
        <w:jc w:val="both"/>
        <w:rPr>
          <w:rFonts w:ascii="Leelawadee" w:hAnsi="Leelawadee" w:cs="Leelawadee"/>
          <w:sz w:val="22"/>
        </w:rPr>
      </w:pPr>
    </w:p>
    <w:p w14:paraId="42FF309B" w14:textId="7DB70818" w:rsidR="00EE1276" w:rsidRPr="001B7B41" w:rsidRDefault="00EE1276" w:rsidP="00CE06E5">
      <w:pPr>
        <w:spacing w:line="240" w:lineRule="exact"/>
        <w:rPr>
          <w:rFonts w:ascii="Leelawadee" w:hAnsi="Leelawadee" w:cs="Leelawadee"/>
          <w:sz w:val="18"/>
          <w:szCs w:val="18"/>
        </w:rPr>
      </w:pPr>
      <w:r w:rsidRPr="001B7B41">
        <w:rPr>
          <w:rFonts w:ascii="Leelawadee" w:hAnsi="Leelawadee" w:cs="Leelawadee" w:hint="cs"/>
          <w:sz w:val="18"/>
          <w:szCs w:val="18"/>
        </w:rPr>
        <w:t xml:space="preserve">Les travaux sont traités en </w:t>
      </w:r>
      <w:r w:rsidR="007045F2" w:rsidRPr="00CE06E5">
        <w:rPr>
          <w:rFonts w:ascii="Leelawadee" w:hAnsi="Leelawadee" w:cs="Leelawadee" w:hint="cs"/>
          <w:sz w:val="18"/>
          <w:szCs w:val="18"/>
        </w:rPr>
        <w:t>1 lot unique</w:t>
      </w:r>
      <w:r w:rsidR="007045F2" w:rsidRPr="001B7B41">
        <w:rPr>
          <w:rFonts w:ascii="Leelawadee" w:hAnsi="Leelawadee" w:cs="Leelawadee" w:hint="cs"/>
          <w:sz w:val="18"/>
          <w:szCs w:val="18"/>
        </w:rPr>
        <w:t>.</w:t>
      </w:r>
    </w:p>
    <w:p w14:paraId="20603518" w14:textId="77777777" w:rsidR="00EE1276" w:rsidRPr="001B7B41" w:rsidRDefault="00EE1276" w:rsidP="00EE1276">
      <w:pPr>
        <w:spacing w:line="240" w:lineRule="exact"/>
        <w:ind w:right="-1"/>
        <w:jc w:val="both"/>
        <w:rPr>
          <w:rFonts w:ascii="Leelawadee" w:hAnsi="Leelawadee" w:cs="Leelawadee"/>
          <w:sz w:val="18"/>
          <w:szCs w:val="18"/>
        </w:rPr>
      </w:pPr>
    </w:p>
    <w:p w14:paraId="5C53C1E8" w14:textId="77777777" w:rsidR="00A07524" w:rsidRPr="001B7B41" w:rsidRDefault="00A07524">
      <w:pPr>
        <w:spacing w:line="240" w:lineRule="exact"/>
        <w:ind w:right="-1"/>
        <w:jc w:val="both"/>
        <w:rPr>
          <w:rFonts w:ascii="Leelawadee" w:hAnsi="Leelawadee" w:cs="Leelawadee"/>
          <w:sz w:val="22"/>
        </w:rPr>
      </w:pPr>
    </w:p>
    <w:p w14:paraId="1442D439" w14:textId="60A18CBF" w:rsidR="001C6841" w:rsidRPr="00CE06E5" w:rsidRDefault="00EE1276" w:rsidP="001C6841">
      <w:pPr>
        <w:spacing w:line="240" w:lineRule="exact"/>
        <w:rPr>
          <w:rFonts w:ascii="Leelawadee" w:hAnsi="Leelawadee" w:cs="Leelawadee"/>
          <w:sz w:val="18"/>
          <w:szCs w:val="18"/>
        </w:rPr>
      </w:pPr>
      <w:r w:rsidRPr="001B7B41">
        <w:rPr>
          <w:rFonts w:ascii="Leelawadee" w:hAnsi="Leelawadee" w:cs="Leelawadee" w:hint="cs"/>
          <w:sz w:val="18"/>
          <w:szCs w:val="18"/>
        </w:rPr>
        <w:t>L</w:t>
      </w:r>
      <w:r w:rsidR="001C6841" w:rsidRPr="001B7B41">
        <w:rPr>
          <w:rFonts w:ascii="Leelawadee" w:hAnsi="Leelawadee" w:cs="Leelawadee" w:hint="cs"/>
          <w:sz w:val="18"/>
          <w:szCs w:val="18"/>
        </w:rPr>
        <w:t>e présent acte d'engagement se rapporte au</w:t>
      </w:r>
      <w:r w:rsidR="001C6841" w:rsidRPr="00CE06E5">
        <w:rPr>
          <w:rFonts w:ascii="Leelawadee" w:hAnsi="Leelawadee" w:cs="Leelawadee" w:hint="cs"/>
          <w:sz w:val="18"/>
          <w:szCs w:val="18"/>
        </w:rPr>
        <w:t xml:space="preserve"> </w:t>
      </w:r>
      <w:r w:rsidR="007045F2" w:rsidRPr="00CE06E5">
        <w:rPr>
          <w:rFonts w:ascii="Leelawadee" w:hAnsi="Leelawadee" w:cs="Leelawadee" w:hint="cs"/>
          <w:sz w:val="18"/>
          <w:szCs w:val="18"/>
        </w:rPr>
        <w:t>Lot unique</w:t>
      </w:r>
      <w:proofErr w:type="gramStart"/>
      <w:r w:rsidR="007045F2" w:rsidRPr="00CE06E5">
        <w:rPr>
          <w:rFonts w:ascii="Leelawadee" w:hAnsi="Leelawadee" w:cs="Leelawadee" w:hint="cs"/>
          <w:sz w:val="18"/>
          <w:szCs w:val="18"/>
        </w:rPr>
        <w:t> :ÉLAGAGE</w:t>
      </w:r>
      <w:proofErr w:type="gramEnd"/>
      <w:r w:rsidR="00726346">
        <w:rPr>
          <w:rFonts w:ascii="Leelawadee" w:hAnsi="Leelawadee" w:cs="Leelawadee"/>
          <w:sz w:val="18"/>
          <w:szCs w:val="18"/>
        </w:rPr>
        <w:t>, ABATTAGE</w:t>
      </w:r>
      <w:r w:rsidR="007045F2" w:rsidRPr="00CE06E5">
        <w:rPr>
          <w:rFonts w:ascii="Leelawadee" w:hAnsi="Leelawadee" w:cs="Leelawadee" w:hint="cs"/>
          <w:sz w:val="18"/>
          <w:szCs w:val="18"/>
        </w:rPr>
        <w:t xml:space="preserve"> ET PLANTATION D’ARBRES </w:t>
      </w:r>
    </w:p>
    <w:p w14:paraId="62D45A9C" w14:textId="77777777" w:rsidR="001C6841" w:rsidRPr="001B7B41" w:rsidRDefault="001C6841" w:rsidP="001C6841">
      <w:pPr>
        <w:rPr>
          <w:rFonts w:ascii="Leelawadee" w:hAnsi="Leelawadee" w:cs="Leelawadee"/>
          <w:szCs w:val="24"/>
        </w:rPr>
      </w:pPr>
    </w:p>
    <w:p w14:paraId="07A4EC97" w14:textId="77777777" w:rsidR="001C6841" w:rsidRPr="001B7B41" w:rsidRDefault="001C6841" w:rsidP="001C6841">
      <w:pPr>
        <w:rPr>
          <w:rFonts w:ascii="Leelawadee" w:hAnsi="Leelawadee" w:cs="Leelawadee"/>
          <w:szCs w:val="24"/>
        </w:rPr>
      </w:pPr>
    </w:p>
    <w:p w14:paraId="5188F9F2" w14:textId="30A16CC1" w:rsidR="00726346" w:rsidRDefault="00726346">
      <w:pPr>
        <w:rPr>
          <w:rFonts w:ascii="Leelawadee" w:hAnsi="Leelawadee" w:cs="Leelawadee"/>
          <w:b/>
          <w:sz w:val="24"/>
        </w:rPr>
      </w:pPr>
      <w:r>
        <w:rPr>
          <w:rFonts w:ascii="Leelawadee" w:hAnsi="Leelawadee" w:cs="Leelawadee"/>
          <w:b/>
          <w:sz w:val="24"/>
        </w:rPr>
        <w:br w:type="page"/>
      </w:r>
    </w:p>
    <w:p w14:paraId="3BD5FB22" w14:textId="77777777" w:rsidR="00C57C0B" w:rsidRPr="001B7B41" w:rsidRDefault="00C57C0B" w:rsidP="00466A93">
      <w:pPr>
        <w:spacing w:line="240" w:lineRule="exact"/>
        <w:ind w:right="-1"/>
        <w:rPr>
          <w:rFonts w:ascii="Leelawadee" w:hAnsi="Leelawadee" w:cs="Leelawadee"/>
          <w:b/>
          <w:sz w:val="24"/>
        </w:rPr>
      </w:pPr>
    </w:p>
    <w:p w14:paraId="0EE9917C" w14:textId="77777777" w:rsidR="00C57C0B" w:rsidRPr="001B7B41" w:rsidRDefault="00C57C0B">
      <w:pPr>
        <w:pBdr>
          <w:top w:val="double" w:sz="4" w:space="5" w:color="auto"/>
          <w:left w:val="double" w:sz="4" w:space="4" w:color="auto"/>
          <w:bottom w:val="double" w:sz="4" w:space="3" w:color="auto"/>
          <w:right w:val="double" w:sz="4" w:space="4" w:color="auto"/>
        </w:pBdr>
        <w:shd w:val="pct10" w:color="auto" w:fill="FFFFFF"/>
        <w:spacing w:line="360" w:lineRule="auto"/>
        <w:jc w:val="center"/>
        <w:rPr>
          <w:rFonts w:ascii="Leelawadee" w:hAnsi="Leelawadee" w:cs="Leelawadee"/>
          <w:sz w:val="28"/>
        </w:rPr>
      </w:pPr>
      <w:r w:rsidRPr="001B7B41">
        <w:rPr>
          <w:rFonts w:ascii="Leelawadee" w:hAnsi="Leelawadee" w:cs="Leelawadee" w:hint="cs"/>
          <w:b/>
          <w:sz w:val="28"/>
        </w:rPr>
        <w:t>ARTICLE PREMIER - CONTRACTANT (S)</w:t>
      </w:r>
    </w:p>
    <w:p w14:paraId="317EE9FC" w14:textId="77777777" w:rsidR="00C57C0B" w:rsidRPr="001B7B41" w:rsidRDefault="00C57C0B">
      <w:pPr>
        <w:spacing w:line="240" w:lineRule="exact"/>
        <w:ind w:right="-1"/>
        <w:jc w:val="both"/>
        <w:rPr>
          <w:rFonts w:ascii="Leelawadee" w:hAnsi="Leelawadee" w:cs="Leelawadee"/>
          <w:sz w:val="22"/>
        </w:rPr>
      </w:pPr>
    </w:p>
    <w:p w14:paraId="6CE33B44" w14:textId="77777777" w:rsidR="00C57C0B" w:rsidRPr="001B7B41" w:rsidRDefault="00C57C0B">
      <w:pPr>
        <w:spacing w:line="240" w:lineRule="exact"/>
        <w:ind w:right="-1"/>
        <w:jc w:val="both"/>
        <w:rPr>
          <w:rFonts w:ascii="Leelawadee" w:hAnsi="Leelawadee" w:cs="Leelawadee"/>
        </w:rPr>
      </w:pPr>
    </w:p>
    <w:p w14:paraId="2FEA8F53" w14:textId="77777777" w:rsidR="0032592B" w:rsidRDefault="00C57C0B">
      <w:pPr>
        <w:spacing w:line="240" w:lineRule="exact"/>
        <w:ind w:right="-1"/>
        <w:jc w:val="both"/>
        <w:rPr>
          <w:rFonts w:ascii="Leelawadee" w:hAnsi="Leelawadee" w:cs="Leelawadee"/>
          <w:szCs w:val="18"/>
        </w:rPr>
      </w:pPr>
      <w:r w:rsidRPr="001B7B41">
        <w:rPr>
          <w:rFonts w:ascii="Leelawadee" w:hAnsi="Leelawadee" w:cs="Leelawadee" w:hint="cs"/>
          <w:szCs w:val="18"/>
        </w:rPr>
        <w:t xml:space="preserve">Nous, cotraitants soussignés, engageant ainsi les personnes physiques ou morales ci-après, </w:t>
      </w:r>
    </w:p>
    <w:p w14:paraId="64658DEC" w14:textId="76302439" w:rsidR="00C57C0B" w:rsidRPr="001B7B41" w:rsidRDefault="00C57C0B">
      <w:pPr>
        <w:spacing w:line="240" w:lineRule="exact"/>
        <w:ind w:right="-1"/>
        <w:jc w:val="both"/>
        <w:rPr>
          <w:rFonts w:ascii="Leelawadee" w:hAnsi="Leelawadee" w:cs="Leelawadee"/>
          <w:i/>
          <w:szCs w:val="18"/>
        </w:rPr>
      </w:pPr>
      <w:proofErr w:type="gramStart"/>
      <w:r w:rsidRPr="001B7B41">
        <w:rPr>
          <w:rFonts w:ascii="Leelawadee" w:hAnsi="Leelawadee" w:cs="Leelawadee" w:hint="cs"/>
          <w:szCs w:val="18"/>
        </w:rPr>
        <w:t>groupés</w:t>
      </w:r>
      <w:proofErr w:type="gramEnd"/>
      <w:r w:rsidRPr="001B7B41">
        <w:rPr>
          <w:rFonts w:ascii="Leelawadee" w:hAnsi="Leelawadee" w:cs="Leelawadee" w:hint="cs"/>
          <w:szCs w:val="18"/>
        </w:rPr>
        <w:t xml:space="preserve"> conjoints </w:t>
      </w:r>
      <w:sdt>
        <w:sdtPr>
          <w:rPr>
            <w:rFonts w:ascii="Leelawadee" w:hAnsi="Leelawadee" w:cs="Leelawadee" w:hint="cs"/>
            <w:szCs w:val="18"/>
          </w:rPr>
          <w:id w:val="1434320089"/>
          <w14:checkbox>
            <w14:checked w14:val="0"/>
            <w14:checkedState w14:val="2612" w14:font="MS Gothic"/>
            <w14:uncheckedState w14:val="2610" w14:font="MS Gothic"/>
          </w14:checkbox>
        </w:sdtPr>
        <w:sdtEndPr/>
        <w:sdtContent>
          <w:r w:rsidR="00581356" w:rsidRPr="001B7B41">
            <w:rPr>
              <w:rFonts w:ascii="Segoe UI Symbol" w:eastAsia="MS Gothic" w:hAnsi="Segoe UI Symbol" w:cs="Segoe UI Symbol"/>
              <w:szCs w:val="18"/>
            </w:rPr>
            <w:t>☐</w:t>
          </w:r>
        </w:sdtContent>
      </w:sdt>
      <w:r w:rsidRPr="001B7B41">
        <w:rPr>
          <w:rFonts w:ascii="Leelawadee" w:hAnsi="Leelawadee" w:cs="Leelawadee" w:hint="cs"/>
          <w:szCs w:val="18"/>
        </w:rPr>
        <w:t xml:space="preserve"> - groupés solidaires </w:t>
      </w:r>
      <w:sdt>
        <w:sdtPr>
          <w:rPr>
            <w:rFonts w:ascii="Leelawadee" w:hAnsi="Leelawadee" w:cs="Leelawadee" w:hint="cs"/>
            <w:szCs w:val="18"/>
          </w:rPr>
          <w:id w:val="2108614295"/>
          <w14:checkbox>
            <w14:checked w14:val="0"/>
            <w14:checkedState w14:val="2612" w14:font="MS Gothic"/>
            <w14:uncheckedState w14:val="2610" w14:font="MS Gothic"/>
          </w14:checkbox>
        </w:sdtPr>
        <w:sdtEndPr/>
        <w:sdtContent>
          <w:r w:rsidR="00581356" w:rsidRPr="001B7B41">
            <w:rPr>
              <w:rFonts w:ascii="Segoe UI Symbol" w:eastAsia="MS Gothic" w:hAnsi="Segoe UI Symbol" w:cs="Segoe UI Symbol"/>
              <w:szCs w:val="18"/>
            </w:rPr>
            <w:t>☐</w:t>
          </w:r>
        </w:sdtContent>
      </w:sdt>
      <w:r w:rsidRPr="001B7B41">
        <w:rPr>
          <w:rStyle w:val="Appelnotedebasdep"/>
          <w:rFonts w:ascii="Leelawadee" w:hAnsi="Leelawadee" w:cs="Leelawadee" w:hint="cs"/>
          <w:sz w:val="20"/>
          <w:szCs w:val="18"/>
        </w:rPr>
        <w:footnoteReference w:id="1"/>
      </w:r>
      <w:r w:rsidRPr="001B7B41">
        <w:rPr>
          <w:rFonts w:ascii="Leelawadee" w:hAnsi="Leelawadee" w:cs="Leelawadee" w:hint="cs"/>
          <w:szCs w:val="18"/>
        </w:rPr>
        <w:t>.</w:t>
      </w:r>
    </w:p>
    <w:p w14:paraId="24C4FC25" w14:textId="77777777" w:rsidR="00C57C0B" w:rsidRPr="001B7B41" w:rsidRDefault="00C57C0B" w:rsidP="00581356">
      <w:pPr>
        <w:spacing w:before="240" w:line="240" w:lineRule="exact"/>
        <w:ind w:right="-1"/>
        <w:jc w:val="both"/>
        <w:rPr>
          <w:rFonts w:ascii="Leelawadee" w:hAnsi="Leelawadee" w:cs="Leelawadee"/>
          <w:b/>
          <w:bCs/>
          <w:szCs w:val="18"/>
        </w:rPr>
      </w:pPr>
      <w:r w:rsidRPr="001B7B41">
        <w:rPr>
          <w:rFonts w:ascii="Leelawadee" w:hAnsi="Leelawadee" w:cs="Leelawadee" w:hint="cs"/>
          <w:szCs w:val="18"/>
        </w:rPr>
        <w:t>Je soussigné</w:t>
      </w:r>
      <w:r w:rsidRPr="001B7B41">
        <w:rPr>
          <w:rFonts w:ascii="Leelawadee" w:hAnsi="Leelawadee" w:cs="Leelawadee" w:hint="cs"/>
          <w:b/>
          <w:bCs/>
          <w:szCs w:val="18"/>
        </w:rPr>
        <w:t>, mandataire du groupement ou cotraitant unique</w:t>
      </w:r>
      <w:r w:rsidRPr="001B7B41">
        <w:rPr>
          <w:rStyle w:val="Appelnotedebasdep"/>
          <w:rFonts w:ascii="Leelawadee" w:hAnsi="Leelawadee" w:cs="Leelawadee" w:hint="cs"/>
          <w:b/>
          <w:bCs/>
          <w:sz w:val="20"/>
          <w:szCs w:val="18"/>
        </w:rPr>
        <w:footnoteReference w:id="2"/>
      </w:r>
      <w:r w:rsidRPr="001B7B41">
        <w:rPr>
          <w:rFonts w:ascii="Leelawadee" w:hAnsi="Leelawadee" w:cs="Leelawadee" w:hint="cs"/>
          <w:b/>
          <w:bCs/>
          <w:i/>
          <w:szCs w:val="18"/>
        </w:rPr>
        <w:t>,</w:t>
      </w:r>
    </w:p>
    <w:p w14:paraId="3409D45C" w14:textId="77777777" w:rsidR="00C57C0B" w:rsidRPr="001B7B41" w:rsidRDefault="00C57C0B">
      <w:pPr>
        <w:spacing w:line="240" w:lineRule="exact"/>
        <w:ind w:right="-1"/>
        <w:jc w:val="both"/>
        <w:rPr>
          <w:rFonts w:ascii="Leelawadee" w:hAnsi="Leelawadee" w:cs="Leelawadee"/>
          <w:b/>
          <w:bCs/>
          <w:szCs w:val="18"/>
        </w:rPr>
      </w:pPr>
    </w:p>
    <w:p w14:paraId="78249ABF" w14:textId="77777777" w:rsidR="00C57C0B" w:rsidRPr="001B7B41" w:rsidRDefault="00C57C0B">
      <w:pPr>
        <w:tabs>
          <w:tab w:val="right" w:leader="dot" w:pos="10206"/>
        </w:tabs>
        <w:spacing w:line="240" w:lineRule="exact"/>
        <w:ind w:right="-1"/>
        <w:jc w:val="both"/>
        <w:rPr>
          <w:rFonts w:ascii="Leelawadee" w:hAnsi="Leelawadee" w:cs="Leelawadee"/>
          <w:szCs w:val="18"/>
        </w:rPr>
      </w:pPr>
      <w:r w:rsidRPr="001B7B41">
        <w:rPr>
          <w:rFonts w:ascii="Leelawadee" w:hAnsi="Leelawadee" w:cs="Leelawadee" w:hint="cs"/>
          <w:szCs w:val="18"/>
        </w:rPr>
        <w:tab/>
      </w:r>
      <w:r w:rsidRPr="001B7B41">
        <w:rPr>
          <w:rStyle w:val="Appelnotedebasdep"/>
          <w:rFonts w:ascii="Leelawadee" w:hAnsi="Leelawadee" w:cs="Leelawadee" w:hint="cs"/>
          <w:sz w:val="20"/>
          <w:szCs w:val="18"/>
        </w:rPr>
        <w:footnoteReference w:id="3"/>
      </w:r>
    </w:p>
    <w:p w14:paraId="2F517C9C" w14:textId="77777777" w:rsidR="00C57C0B" w:rsidRPr="001B7B41" w:rsidRDefault="00C57C0B">
      <w:pPr>
        <w:spacing w:line="240" w:lineRule="exact"/>
        <w:ind w:right="-1"/>
        <w:jc w:val="both"/>
        <w:rPr>
          <w:rFonts w:ascii="Leelawadee" w:hAnsi="Leelawadee" w:cs="Leelawadee"/>
          <w:szCs w:val="18"/>
        </w:rPr>
      </w:pPr>
    </w:p>
    <w:p w14:paraId="642643D0" w14:textId="77777777" w:rsidR="00C57C0B" w:rsidRPr="001B7B41" w:rsidRDefault="00C57C0B">
      <w:pPr>
        <w:spacing w:line="240" w:lineRule="exact"/>
        <w:ind w:right="-1"/>
        <w:jc w:val="both"/>
        <w:rPr>
          <w:rFonts w:ascii="Leelawadee" w:hAnsi="Leelawadee" w:cs="Leelawadee"/>
          <w:szCs w:val="18"/>
        </w:rPr>
      </w:pPr>
    </w:p>
    <w:p w14:paraId="2B0465EB" w14:textId="77777777" w:rsidR="00C57C0B" w:rsidRPr="001B7B41" w:rsidRDefault="00C57C0B">
      <w:pPr>
        <w:tabs>
          <w:tab w:val="right" w:leader="dot" w:pos="10206"/>
        </w:tabs>
        <w:spacing w:line="240" w:lineRule="exact"/>
        <w:ind w:right="-1"/>
        <w:jc w:val="both"/>
        <w:rPr>
          <w:rFonts w:ascii="Leelawadee" w:hAnsi="Leelawadee" w:cs="Leelawadee"/>
          <w:szCs w:val="18"/>
        </w:rPr>
      </w:pPr>
      <w:r w:rsidRPr="001B7B41">
        <w:rPr>
          <w:rFonts w:ascii="Leelawadee" w:hAnsi="Leelawadee" w:cs="Leelawadee" w:hint="cs"/>
          <w:szCs w:val="18"/>
        </w:rPr>
        <w:t xml:space="preserve">Agissant au nom et pour le compte de </w:t>
      </w:r>
      <w:smartTag w:uri="urn:schemas-microsoft-com:office:smarttags" w:element="PersonName">
        <w:smartTagPr>
          <w:attr w:name="ProductID" w:val="la Société"/>
        </w:smartTagPr>
        <w:r w:rsidRPr="001B7B41">
          <w:rPr>
            <w:rFonts w:ascii="Leelawadee" w:hAnsi="Leelawadee" w:cs="Leelawadee" w:hint="cs"/>
            <w:szCs w:val="18"/>
          </w:rPr>
          <w:t>la Société</w:t>
        </w:r>
      </w:smartTag>
      <w:r w:rsidRPr="001B7B41">
        <w:rPr>
          <w:rFonts w:ascii="Leelawadee" w:hAnsi="Leelawadee" w:cs="Leelawadee" w:hint="cs"/>
          <w:szCs w:val="18"/>
        </w:rPr>
        <w:t xml:space="preserve"> ............................................................</w:t>
      </w:r>
      <w:r w:rsidRPr="001B7B41">
        <w:rPr>
          <w:rFonts w:ascii="Leelawadee" w:hAnsi="Leelawadee" w:cs="Leelawadee" w:hint="cs"/>
          <w:szCs w:val="18"/>
        </w:rPr>
        <w:tab/>
        <w:t>.</w:t>
      </w:r>
      <w:r w:rsidRPr="001B7B41">
        <w:rPr>
          <w:rStyle w:val="Appelnotedebasdep"/>
          <w:rFonts w:ascii="Leelawadee" w:hAnsi="Leelawadee" w:cs="Leelawadee" w:hint="cs"/>
          <w:sz w:val="20"/>
          <w:szCs w:val="18"/>
        </w:rPr>
        <w:footnoteReference w:id="4"/>
      </w:r>
    </w:p>
    <w:p w14:paraId="62C6BCAA" w14:textId="77777777" w:rsidR="00C57C0B" w:rsidRPr="001B7B41" w:rsidRDefault="00C57C0B">
      <w:pPr>
        <w:spacing w:line="240" w:lineRule="exact"/>
        <w:ind w:right="-1"/>
        <w:jc w:val="both"/>
        <w:rPr>
          <w:rFonts w:ascii="Leelawadee" w:hAnsi="Leelawadee" w:cs="Leelawadee"/>
          <w:szCs w:val="18"/>
        </w:rPr>
      </w:pPr>
    </w:p>
    <w:p w14:paraId="7D40ACDB" w14:textId="77777777" w:rsidR="00C57C0B" w:rsidRPr="001B7B41" w:rsidRDefault="00C57C0B">
      <w:pPr>
        <w:tabs>
          <w:tab w:val="right" w:leader="dot" w:pos="10206"/>
        </w:tabs>
        <w:spacing w:line="240" w:lineRule="exact"/>
        <w:ind w:right="-1"/>
        <w:jc w:val="both"/>
        <w:rPr>
          <w:rFonts w:ascii="Leelawadee" w:hAnsi="Leelawadee" w:cs="Leelawadee"/>
          <w:szCs w:val="18"/>
        </w:rPr>
      </w:pPr>
      <w:r w:rsidRPr="001B7B41">
        <w:rPr>
          <w:rFonts w:ascii="Leelawadee" w:hAnsi="Leelawadee" w:cs="Leelawadee" w:hint="cs"/>
          <w:szCs w:val="18"/>
        </w:rPr>
        <w:t>Au capital de .....................................................................................................................</w:t>
      </w:r>
      <w:r w:rsidRPr="001B7B41">
        <w:rPr>
          <w:rFonts w:ascii="Leelawadee" w:hAnsi="Leelawadee" w:cs="Leelawadee" w:hint="cs"/>
          <w:szCs w:val="18"/>
        </w:rPr>
        <w:tab/>
      </w:r>
    </w:p>
    <w:p w14:paraId="35344B5D" w14:textId="77777777" w:rsidR="00C57C0B" w:rsidRPr="001B7B41" w:rsidRDefault="00C57C0B">
      <w:pPr>
        <w:spacing w:line="240" w:lineRule="exact"/>
        <w:ind w:right="-1"/>
        <w:jc w:val="both"/>
        <w:rPr>
          <w:rFonts w:ascii="Leelawadee" w:hAnsi="Leelawadee" w:cs="Leelawadee"/>
          <w:szCs w:val="18"/>
        </w:rPr>
      </w:pPr>
    </w:p>
    <w:p w14:paraId="323C07BA" w14:textId="77777777" w:rsidR="00C57C0B" w:rsidRPr="001B7B41" w:rsidRDefault="00C57C0B">
      <w:pPr>
        <w:spacing w:line="240" w:lineRule="exact"/>
        <w:ind w:right="-1"/>
        <w:jc w:val="both"/>
        <w:rPr>
          <w:rFonts w:ascii="Leelawadee" w:hAnsi="Leelawadee" w:cs="Leelawadee"/>
          <w:szCs w:val="18"/>
        </w:rPr>
      </w:pPr>
    </w:p>
    <w:p w14:paraId="44013559" w14:textId="77777777" w:rsidR="00C57C0B" w:rsidRPr="001B7B41" w:rsidRDefault="00C57C0B">
      <w:pPr>
        <w:tabs>
          <w:tab w:val="right" w:leader="dot" w:pos="10206"/>
        </w:tabs>
        <w:spacing w:line="240" w:lineRule="exact"/>
        <w:ind w:right="-1"/>
        <w:rPr>
          <w:rFonts w:ascii="Leelawadee" w:hAnsi="Leelawadee" w:cs="Leelawadee"/>
          <w:szCs w:val="18"/>
        </w:rPr>
      </w:pPr>
      <w:r w:rsidRPr="001B7B41">
        <w:rPr>
          <w:rFonts w:ascii="Leelawadee" w:hAnsi="Leelawadee" w:cs="Leelawadee" w:hint="cs"/>
          <w:szCs w:val="18"/>
        </w:rPr>
        <w:t>Ayant son siège social à ...................................................................................................</w:t>
      </w:r>
      <w:r w:rsidRPr="001B7B41">
        <w:rPr>
          <w:rFonts w:ascii="Leelawadee" w:hAnsi="Leelawadee" w:cs="Leelawadee" w:hint="cs"/>
          <w:szCs w:val="18"/>
        </w:rPr>
        <w:tab/>
      </w:r>
    </w:p>
    <w:p w14:paraId="7D687BCF" w14:textId="77777777" w:rsidR="0091684E" w:rsidRPr="001B7B41" w:rsidRDefault="0091684E" w:rsidP="0091684E">
      <w:pPr>
        <w:tabs>
          <w:tab w:val="left" w:leader="dot" w:pos="4253"/>
          <w:tab w:val="left" w:leader="dot" w:pos="9214"/>
        </w:tabs>
        <w:spacing w:line="240" w:lineRule="exact"/>
        <w:ind w:right="-1"/>
        <w:jc w:val="both"/>
        <w:rPr>
          <w:rFonts w:ascii="Leelawadee" w:hAnsi="Leelawadee" w:cs="Leelawadee"/>
          <w:szCs w:val="18"/>
        </w:rPr>
      </w:pPr>
    </w:p>
    <w:p w14:paraId="2C62A44B" w14:textId="77777777" w:rsidR="0091684E" w:rsidRPr="001B7B41" w:rsidRDefault="0091684E" w:rsidP="0091684E">
      <w:pPr>
        <w:tabs>
          <w:tab w:val="left" w:leader="dot" w:pos="4253"/>
          <w:tab w:val="left" w:leader="dot" w:pos="9214"/>
        </w:tabs>
        <w:spacing w:line="240" w:lineRule="exact"/>
        <w:ind w:right="-1"/>
        <w:jc w:val="both"/>
        <w:rPr>
          <w:rFonts w:ascii="Leelawadee" w:hAnsi="Leelawadee" w:cs="Leelawadee"/>
          <w:szCs w:val="18"/>
        </w:rPr>
      </w:pPr>
      <w:r w:rsidRPr="001B7B41">
        <w:rPr>
          <w:rFonts w:ascii="Leelawadee" w:hAnsi="Leelawadee" w:cs="Leelawadee" w:hint="cs"/>
          <w:szCs w:val="18"/>
        </w:rPr>
        <w:t>N° de téléphone</w:t>
      </w:r>
      <w:r w:rsidRPr="001B7B41">
        <w:rPr>
          <w:rFonts w:ascii="Leelawadee" w:hAnsi="Leelawadee" w:cs="Leelawadee" w:hint="cs"/>
          <w:szCs w:val="18"/>
        </w:rPr>
        <w:tab/>
        <w:t xml:space="preserve">  N° de télécopie</w:t>
      </w:r>
      <w:r w:rsidRPr="001B7B41">
        <w:rPr>
          <w:rFonts w:ascii="Leelawadee" w:hAnsi="Leelawadee" w:cs="Leelawadee" w:hint="cs"/>
          <w:szCs w:val="18"/>
        </w:rPr>
        <w:tab/>
      </w:r>
    </w:p>
    <w:p w14:paraId="5F45A0E5" w14:textId="77777777" w:rsidR="0091684E" w:rsidRPr="001B7B41" w:rsidRDefault="0091684E" w:rsidP="0091684E">
      <w:pPr>
        <w:tabs>
          <w:tab w:val="left" w:leader="dot" w:pos="4253"/>
          <w:tab w:val="left" w:leader="dot" w:pos="9214"/>
        </w:tabs>
        <w:spacing w:line="240" w:lineRule="exact"/>
        <w:ind w:right="-1"/>
        <w:jc w:val="both"/>
        <w:rPr>
          <w:rFonts w:ascii="Leelawadee" w:hAnsi="Leelawadee" w:cs="Leelawadee"/>
          <w:szCs w:val="18"/>
        </w:rPr>
      </w:pPr>
    </w:p>
    <w:p w14:paraId="0D3A4E41" w14:textId="77777777" w:rsidR="0091684E" w:rsidRPr="001B7B41" w:rsidRDefault="0091684E" w:rsidP="0091684E">
      <w:pPr>
        <w:tabs>
          <w:tab w:val="left" w:leader="dot" w:pos="4253"/>
          <w:tab w:val="left" w:leader="dot" w:pos="9214"/>
        </w:tabs>
        <w:spacing w:line="240" w:lineRule="exact"/>
        <w:ind w:right="-1"/>
        <w:jc w:val="both"/>
        <w:rPr>
          <w:rFonts w:ascii="Leelawadee" w:hAnsi="Leelawadee" w:cs="Leelawadee"/>
          <w:szCs w:val="18"/>
        </w:rPr>
      </w:pPr>
      <w:r w:rsidRPr="001B7B41">
        <w:rPr>
          <w:rFonts w:ascii="Leelawadee" w:hAnsi="Leelawadee" w:cs="Leelawadee" w:hint="cs"/>
          <w:szCs w:val="18"/>
        </w:rPr>
        <w:t>Courriel : ……………………………………….Adresse internet : ……………………………………………</w:t>
      </w:r>
    </w:p>
    <w:p w14:paraId="10D8DE05" w14:textId="77777777" w:rsidR="00C57C0B" w:rsidRPr="001B7B41" w:rsidRDefault="00C57C0B">
      <w:pPr>
        <w:spacing w:line="240" w:lineRule="exact"/>
        <w:ind w:right="-1"/>
        <w:jc w:val="both"/>
        <w:rPr>
          <w:rFonts w:ascii="Leelawadee" w:hAnsi="Leelawadee" w:cs="Leelawadee"/>
          <w:szCs w:val="18"/>
        </w:rPr>
      </w:pPr>
    </w:p>
    <w:p w14:paraId="6ACA2774" w14:textId="77777777" w:rsidR="00C57C0B" w:rsidRPr="001B7B41" w:rsidRDefault="00C57C0B">
      <w:pPr>
        <w:spacing w:line="240" w:lineRule="exact"/>
        <w:ind w:right="-1"/>
        <w:jc w:val="both"/>
        <w:rPr>
          <w:rFonts w:ascii="Leelawadee" w:hAnsi="Leelawadee" w:cs="Leelawadee"/>
          <w:sz w:val="18"/>
          <w:szCs w:val="18"/>
        </w:rPr>
      </w:pPr>
    </w:p>
    <w:p w14:paraId="68586B79" w14:textId="77777777" w:rsidR="00C57C0B" w:rsidRPr="001B7B41" w:rsidRDefault="00C57C0B">
      <w:pPr>
        <w:spacing w:line="240" w:lineRule="exact"/>
        <w:ind w:right="-1"/>
        <w:jc w:val="both"/>
        <w:rPr>
          <w:rFonts w:ascii="Leelawadee" w:hAnsi="Leelawadee" w:cs="Leelawadee"/>
          <w:sz w:val="18"/>
          <w:szCs w:val="18"/>
        </w:rPr>
      </w:pPr>
      <w:r w:rsidRPr="001B7B41">
        <w:rPr>
          <w:rFonts w:ascii="Leelawadee" w:hAnsi="Leelawadee" w:cs="Leelawadee" w:hint="cs"/>
          <w:sz w:val="18"/>
          <w:szCs w:val="18"/>
        </w:rPr>
        <w:t>Immatriculé à l'I.N.S.E.E. :</w:t>
      </w:r>
    </w:p>
    <w:p w14:paraId="231FF52C" w14:textId="77777777" w:rsidR="00C57C0B" w:rsidRPr="001B7B41" w:rsidRDefault="00C57C0B">
      <w:pPr>
        <w:spacing w:line="240" w:lineRule="exact"/>
        <w:ind w:right="-1"/>
        <w:jc w:val="both"/>
        <w:rPr>
          <w:rFonts w:ascii="Leelawadee" w:hAnsi="Leelawadee" w:cs="Leelawadee"/>
          <w:sz w:val="18"/>
          <w:szCs w:val="18"/>
        </w:rPr>
      </w:pPr>
    </w:p>
    <w:p w14:paraId="1C0D6843" w14:textId="77777777" w:rsidR="00C57C0B" w:rsidRPr="001B7B41" w:rsidRDefault="00C57C0B">
      <w:pPr>
        <w:tabs>
          <w:tab w:val="right" w:leader="dot" w:pos="10206"/>
        </w:tabs>
        <w:spacing w:line="240" w:lineRule="exact"/>
        <w:ind w:left="284" w:right="-1"/>
        <w:jc w:val="both"/>
        <w:rPr>
          <w:rFonts w:ascii="Leelawadee" w:hAnsi="Leelawadee" w:cs="Leelawadee"/>
          <w:sz w:val="18"/>
          <w:szCs w:val="18"/>
        </w:rPr>
      </w:pPr>
      <w:r w:rsidRPr="001B7B41">
        <w:rPr>
          <w:rFonts w:ascii="Leelawadee" w:hAnsi="Leelawadee" w:cs="Leelawadee" w:hint="cs"/>
          <w:sz w:val="18"/>
          <w:szCs w:val="18"/>
        </w:rPr>
        <w:t>- numéro d'identité d'établissement (SIRET) .................................................................</w:t>
      </w:r>
      <w:r w:rsidRPr="001B7B41">
        <w:rPr>
          <w:rFonts w:ascii="Leelawadee" w:hAnsi="Leelawadee" w:cs="Leelawadee" w:hint="cs"/>
          <w:sz w:val="18"/>
          <w:szCs w:val="18"/>
        </w:rPr>
        <w:tab/>
      </w:r>
    </w:p>
    <w:p w14:paraId="49658C8F" w14:textId="77777777" w:rsidR="00C57C0B" w:rsidRPr="001B7B41" w:rsidRDefault="00C57C0B">
      <w:pPr>
        <w:spacing w:line="240" w:lineRule="exact"/>
        <w:ind w:left="284" w:right="-1"/>
        <w:jc w:val="both"/>
        <w:rPr>
          <w:rFonts w:ascii="Leelawadee" w:hAnsi="Leelawadee" w:cs="Leelawadee"/>
          <w:sz w:val="18"/>
          <w:szCs w:val="18"/>
        </w:rPr>
      </w:pPr>
    </w:p>
    <w:p w14:paraId="57CE28F5" w14:textId="77777777" w:rsidR="00C57C0B" w:rsidRPr="001B7B41" w:rsidRDefault="002C4A9F">
      <w:pPr>
        <w:spacing w:line="240" w:lineRule="exact"/>
        <w:ind w:left="284" w:right="-1"/>
        <w:jc w:val="both"/>
        <w:rPr>
          <w:rFonts w:ascii="Leelawadee" w:hAnsi="Leelawadee" w:cs="Leelawadee"/>
          <w:sz w:val="14"/>
          <w:szCs w:val="18"/>
        </w:rPr>
      </w:pPr>
      <w:r w:rsidRPr="001B7B41">
        <w:rPr>
          <w:rFonts w:ascii="Leelawadee" w:hAnsi="Leelawadee" w:cs="Leelawadee" w:hint="cs"/>
          <w:sz w:val="22"/>
          <w:szCs w:val="22"/>
        </w:rPr>
        <w:t xml:space="preserve">- </w:t>
      </w:r>
      <w:r w:rsidRPr="001B7B41">
        <w:rPr>
          <w:rFonts w:ascii="Leelawadee" w:hAnsi="Leelawadee" w:cs="Leelawadee" w:hint="cs"/>
          <w:sz w:val="18"/>
          <w:szCs w:val="22"/>
        </w:rPr>
        <w:t>numéro d’identité de l’entreprise (SIREN)</w:t>
      </w:r>
      <w:r w:rsidRPr="001B7B41">
        <w:rPr>
          <w:rFonts w:ascii="Leelawadee" w:hAnsi="Leelawadee" w:cs="Leelawadee" w:hint="cs"/>
          <w:sz w:val="18"/>
          <w:szCs w:val="18"/>
        </w:rPr>
        <w:t xml:space="preserve"> ................................................................. ............................................................</w:t>
      </w:r>
      <w:r w:rsidRPr="001B7B41">
        <w:rPr>
          <w:rFonts w:ascii="Leelawadee" w:hAnsi="Leelawadee" w:cs="Leelawadee" w:hint="cs"/>
          <w:sz w:val="18"/>
          <w:szCs w:val="18"/>
        </w:rPr>
        <w:tab/>
      </w:r>
    </w:p>
    <w:p w14:paraId="55CB52EE" w14:textId="77777777" w:rsidR="00C57C0B" w:rsidRPr="001B7B41" w:rsidRDefault="00C57C0B">
      <w:pPr>
        <w:tabs>
          <w:tab w:val="left" w:pos="1582"/>
        </w:tabs>
        <w:spacing w:line="240" w:lineRule="exact"/>
        <w:ind w:right="-1"/>
        <w:jc w:val="both"/>
        <w:rPr>
          <w:rFonts w:ascii="Leelawadee" w:hAnsi="Leelawadee" w:cs="Leelawadee"/>
          <w:sz w:val="18"/>
          <w:szCs w:val="18"/>
        </w:rPr>
      </w:pPr>
    </w:p>
    <w:p w14:paraId="74395C89" w14:textId="77777777" w:rsidR="00C57C0B" w:rsidRPr="001B7B41" w:rsidRDefault="00C57C0B">
      <w:pPr>
        <w:tabs>
          <w:tab w:val="left" w:pos="1582"/>
        </w:tabs>
        <w:spacing w:line="240" w:lineRule="exact"/>
        <w:ind w:right="-1"/>
        <w:jc w:val="both"/>
        <w:rPr>
          <w:rFonts w:ascii="Leelawadee" w:hAnsi="Leelawadee" w:cs="Leelawadee"/>
          <w:sz w:val="18"/>
          <w:szCs w:val="18"/>
        </w:rPr>
      </w:pPr>
    </w:p>
    <w:p w14:paraId="579FD912" w14:textId="77777777" w:rsidR="00C57C0B" w:rsidRPr="001B7B41" w:rsidRDefault="00C57C0B">
      <w:pPr>
        <w:tabs>
          <w:tab w:val="left" w:pos="1582"/>
        </w:tabs>
        <w:spacing w:line="240" w:lineRule="exact"/>
        <w:ind w:right="-1"/>
        <w:jc w:val="both"/>
        <w:rPr>
          <w:rFonts w:ascii="Leelawadee" w:hAnsi="Leelawadee" w:cs="Leelawadee"/>
          <w:sz w:val="18"/>
          <w:szCs w:val="18"/>
        </w:rPr>
      </w:pPr>
      <w:r w:rsidRPr="001B7B41">
        <w:rPr>
          <w:rFonts w:ascii="Leelawadee" w:hAnsi="Leelawadee" w:cs="Leelawadee" w:hint="cs"/>
          <w:sz w:val="18"/>
          <w:szCs w:val="18"/>
        </w:rPr>
        <w:t>Numéro d'inscription</w:t>
      </w:r>
      <w:r w:rsidRPr="001B7B41">
        <w:rPr>
          <w:rStyle w:val="Appelnotedebasdep"/>
          <w:rFonts w:ascii="Leelawadee" w:hAnsi="Leelawadee" w:cs="Leelawadee" w:hint="cs"/>
          <w:sz w:val="18"/>
          <w:szCs w:val="18"/>
        </w:rPr>
        <w:footnoteReference w:id="5"/>
      </w:r>
      <w:r w:rsidRPr="001B7B41">
        <w:rPr>
          <w:rFonts w:ascii="Leelawadee" w:hAnsi="Leelawadee" w:cs="Leelawadee" w:hint="cs"/>
          <w:sz w:val="18"/>
          <w:szCs w:val="18"/>
        </w:rPr>
        <w:t xml:space="preserve"> :</w:t>
      </w:r>
    </w:p>
    <w:p w14:paraId="2A57778F" w14:textId="77777777" w:rsidR="00C57C0B" w:rsidRPr="001B7B41" w:rsidRDefault="00C57C0B">
      <w:pPr>
        <w:tabs>
          <w:tab w:val="left" w:pos="1582"/>
        </w:tabs>
        <w:spacing w:line="240" w:lineRule="exact"/>
        <w:ind w:right="-1"/>
        <w:jc w:val="both"/>
        <w:rPr>
          <w:rFonts w:ascii="Leelawadee" w:hAnsi="Leelawadee" w:cs="Leelawadee"/>
          <w:sz w:val="18"/>
          <w:szCs w:val="18"/>
        </w:rPr>
      </w:pPr>
    </w:p>
    <w:p w14:paraId="789271A0" w14:textId="77777777" w:rsidR="00C57C0B" w:rsidRPr="001B7B41" w:rsidRDefault="00C57C0B">
      <w:pPr>
        <w:tabs>
          <w:tab w:val="left" w:pos="1582"/>
          <w:tab w:val="right" w:leader="dot" w:pos="10206"/>
        </w:tabs>
        <w:spacing w:line="240" w:lineRule="exact"/>
        <w:ind w:left="284" w:right="-1"/>
        <w:jc w:val="both"/>
        <w:rPr>
          <w:rFonts w:ascii="Leelawadee" w:hAnsi="Leelawadee" w:cs="Leelawadee"/>
          <w:sz w:val="18"/>
          <w:szCs w:val="18"/>
        </w:rPr>
      </w:pPr>
      <w:r w:rsidRPr="001B7B41">
        <w:rPr>
          <w:rFonts w:ascii="Leelawadee" w:hAnsi="Leelawadee" w:cs="Leelawadee" w:hint="cs"/>
          <w:sz w:val="18"/>
          <w:szCs w:val="18"/>
        </w:rPr>
        <w:t>- au registre du Commerce et des Sociétés ...................................................................</w:t>
      </w:r>
      <w:r w:rsidRPr="001B7B41">
        <w:rPr>
          <w:rFonts w:ascii="Leelawadee" w:hAnsi="Leelawadee" w:cs="Leelawadee" w:hint="cs"/>
          <w:sz w:val="18"/>
          <w:szCs w:val="18"/>
        </w:rPr>
        <w:tab/>
      </w:r>
    </w:p>
    <w:p w14:paraId="251E0EAC" w14:textId="77777777" w:rsidR="00C57C0B" w:rsidRPr="001B7B41" w:rsidRDefault="00C57C0B">
      <w:pPr>
        <w:tabs>
          <w:tab w:val="left" w:pos="1582"/>
        </w:tabs>
        <w:spacing w:line="240" w:lineRule="exact"/>
        <w:ind w:left="284" w:right="-1"/>
        <w:jc w:val="both"/>
        <w:rPr>
          <w:rFonts w:ascii="Leelawadee" w:hAnsi="Leelawadee" w:cs="Leelawadee"/>
          <w:sz w:val="18"/>
          <w:szCs w:val="18"/>
        </w:rPr>
      </w:pPr>
    </w:p>
    <w:p w14:paraId="0D25A698" w14:textId="77777777" w:rsidR="00C57C0B" w:rsidRPr="001B7B41" w:rsidRDefault="00C57C0B">
      <w:pPr>
        <w:tabs>
          <w:tab w:val="left" w:pos="1582"/>
        </w:tabs>
        <w:spacing w:line="240" w:lineRule="exact"/>
        <w:ind w:left="284" w:right="-1"/>
        <w:jc w:val="both"/>
        <w:rPr>
          <w:rFonts w:ascii="Leelawadee" w:hAnsi="Leelawadee" w:cs="Leelawadee"/>
          <w:sz w:val="18"/>
          <w:szCs w:val="18"/>
        </w:rPr>
      </w:pPr>
    </w:p>
    <w:p w14:paraId="7874BAFB" w14:textId="77777777" w:rsidR="00C57C0B" w:rsidRPr="001B7B41" w:rsidRDefault="00C57C0B">
      <w:pPr>
        <w:tabs>
          <w:tab w:val="left" w:pos="1582"/>
          <w:tab w:val="right" w:leader="dot" w:pos="10206"/>
        </w:tabs>
        <w:spacing w:line="240" w:lineRule="exact"/>
        <w:ind w:left="284" w:right="-1"/>
        <w:jc w:val="both"/>
        <w:rPr>
          <w:rFonts w:ascii="Leelawadee" w:hAnsi="Leelawadee" w:cs="Leelawadee"/>
          <w:sz w:val="18"/>
          <w:szCs w:val="18"/>
        </w:rPr>
      </w:pPr>
      <w:r w:rsidRPr="001B7B41">
        <w:rPr>
          <w:rFonts w:ascii="Leelawadee" w:hAnsi="Leelawadee" w:cs="Leelawadee" w:hint="cs"/>
          <w:sz w:val="18"/>
          <w:szCs w:val="18"/>
        </w:rPr>
        <w:t>- au répertoire des métiers .............................................................................................</w:t>
      </w:r>
      <w:r w:rsidRPr="001B7B41">
        <w:rPr>
          <w:rFonts w:ascii="Leelawadee" w:hAnsi="Leelawadee" w:cs="Leelawadee" w:hint="cs"/>
          <w:sz w:val="18"/>
          <w:szCs w:val="18"/>
        </w:rPr>
        <w:tab/>
      </w:r>
    </w:p>
    <w:p w14:paraId="31361E01" w14:textId="77777777" w:rsidR="00C57C0B" w:rsidRPr="001B7B41" w:rsidRDefault="00C57C0B">
      <w:pPr>
        <w:spacing w:line="240" w:lineRule="exact"/>
        <w:ind w:right="-1"/>
        <w:jc w:val="both"/>
        <w:rPr>
          <w:rFonts w:ascii="Leelawadee" w:hAnsi="Leelawadee" w:cs="Leelawadee"/>
          <w:sz w:val="18"/>
          <w:szCs w:val="18"/>
        </w:rPr>
      </w:pPr>
    </w:p>
    <w:p w14:paraId="0429D8B8" w14:textId="775CCE50" w:rsidR="00C57C0B" w:rsidRPr="001B7B41" w:rsidRDefault="00C57C0B">
      <w:pPr>
        <w:spacing w:line="240" w:lineRule="exact"/>
        <w:ind w:right="-1"/>
        <w:jc w:val="both"/>
        <w:rPr>
          <w:rFonts w:ascii="Leelawadee" w:hAnsi="Leelawadee" w:cs="Leelawadee"/>
          <w:szCs w:val="18"/>
        </w:rPr>
      </w:pPr>
      <w:r w:rsidRPr="00726346">
        <w:rPr>
          <w:rFonts w:ascii="Leelawadee" w:hAnsi="Leelawadee" w:cs="Leelawadee" w:hint="cs"/>
          <w:szCs w:val="18"/>
        </w:rPr>
        <w:t xml:space="preserve">Après avoir pris connaissance du Cahier des Clauses Administratives Particulières (C.C.A.P.) et des documents qui y sont mentionnés, y compris ses annexes, en date </w:t>
      </w:r>
      <w:r w:rsidR="007B6610" w:rsidRPr="00726346">
        <w:rPr>
          <w:rFonts w:ascii="Leelawadee" w:hAnsi="Leelawadee" w:cs="Leelawadee" w:hint="cs"/>
          <w:szCs w:val="18"/>
        </w:rPr>
        <w:t>d</w:t>
      </w:r>
      <w:bookmarkStart w:id="3" w:name="_Hlk220335394"/>
      <w:r w:rsidR="00581356" w:rsidRPr="00726346">
        <w:rPr>
          <w:rFonts w:ascii="Leelawadee" w:hAnsi="Leelawadee" w:cs="Leelawadee" w:hint="cs"/>
          <w:szCs w:val="18"/>
        </w:rPr>
        <w:t xml:space="preserve">e </w:t>
      </w:r>
      <w:r w:rsidR="00581356" w:rsidRPr="00726346">
        <w:rPr>
          <w:rFonts w:ascii="Leelawadee" w:hAnsi="Leelawadee" w:cs="Leelawadee" w:hint="cs"/>
          <w:b/>
          <w:bCs/>
          <w:szCs w:val="18"/>
        </w:rPr>
        <w:t xml:space="preserve">Février </w:t>
      </w:r>
      <w:r w:rsidR="00AC5E2B" w:rsidRPr="00726346">
        <w:rPr>
          <w:rFonts w:ascii="Leelawadee" w:hAnsi="Leelawadee" w:cs="Leelawadee" w:hint="cs"/>
          <w:b/>
          <w:bCs/>
          <w:szCs w:val="18"/>
        </w:rPr>
        <w:t>202</w:t>
      </w:r>
      <w:bookmarkEnd w:id="3"/>
      <w:r w:rsidR="00581356" w:rsidRPr="00726346">
        <w:rPr>
          <w:rFonts w:ascii="Leelawadee" w:hAnsi="Leelawadee" w:cs="Leelawadee" w:hint="cs"/>
          <w:b/>
          <w:bCs/>
          <w:szCs w:val="18"/>
        </w:rPr>
        <w:t>6</w:t>
      </w:r>
      <w:r w:rsidR="000D03F4" w:rsidRPr="00726346">
        <w:rPr>
          <w:rFonts w:ascii="Leelawadee" w:hAnsi="Leelawadee" w:cs="Leelawadee" w:hint="cs"/>
          <w:szCs w:val="18"/>
        </w:rPr>
        <w:t>.</w:t>
      </w:r>
    </w:p>
    <w:p w14:paraId="546BC1D7" w14:textId="77777777" w:rsidR="00C57C0B" w:rsidRPr="001B7B41" w:rsidRDefault="00C57C0B">
      <w:pPr>
        <w:spacing w:line="240" w:lineRule="exact"/>
        <w:ind w:right="-1"/>
        <w:jc w:val="both"/>
        <w:rPr>
          <w:rFonts w:ascii="Leelawadee" w:hAnsi="Leelawadee" w:cs="Leelawadee"/>
          <w:szCs w:val="18"/>
        </w:rPr>
      </w:pPr>
    </w:p>
    <w:p w14:paraId="44F83B62" w14:textId="77777777" w:rsidR="00E01980" w:rsidRPr="001B7B41" w:rsidRDefault="00E01980">
      <w:pPr>
        <w:spacing w:line="240" w:lineRule="exact"/>
        <w:ind w:right="-1"/>
        <w:jc w:val="both"/>
        <w:rPr>
          <w:rFonts w:ascii="Leelawadee" w:hAnsi="Leelawadee" w:cs="Leelawadee"/>
          <w:szCs w:val="18"/>
        </w:rPr>
      </w:pPr>
    </w:p>
    <w:p w14:paraId="020AF61F" w14:textId="77777777" w:rsidR="007B6610" w:rsidRPr="001B7B41" w:rsidRDefault="007B6610" w:rsidP="007B6610">
      <w:pPr>
        <w:jc w:val="both"/>
        <w:rPr>
          <w:rFonts w:ascii="Leelawadee" w:hAnsi="Leelawadee" w:cs="Leelawadee"/>
          <w:szCs w:val="18"/>
        </w:rPr>
      </w:pPr>
      <w:r w:rsidRPr="001B7B41">
        <w:rPr>
          <w:rFonts w:ascii="Leelawadee" w:hAnsi="Leelawadee" w:cs="Leelawadee" w:hint="cs"/>
          <w:szCs w:val="18"/>
        </w:rPr>
        <w:t>et après avoir établi les déclarations prévues aux articles R.2142-3 à R.2142-4, R.2143-4, R.2143-5, R.2143-6 à R.2143-10 et R.2143-11 à R.2143-12 du code de la commande publique :</w:t>
      </w:r>
    </w:p>
    <w:p w14:paraId="7990BCBB" w14:textId="77777777" w:rsidR="00C57C0B" w:rsidRPr="001B7B41" w:rsidRDefault="00C57C0B">
      <w:pPr>
        <w:spacing w:line="240" w:lineRule="exact"/>
        <w:ind w:right="-1"/>
        <w:jc w:val="both"/>
        <w:rPr>
          <w:rFonts w:ascii="Leelawadee" w:hAnsi="Leelawadee" w:cs="Leelawadee"/>
          <w:szCs w:val="18"/>
        </w:rPr>
      </w:pPr>
      <w:r w:rsidRPr="001B7B41">
        <w:rPr>
          <w:rFonts w:ascii="Leelawadee" w:hAnsi="Leelawadee" w:cs="Leelawadee" w:hint="cs"/>
          <w:szCs w:val="18"/>
        </w:rPr>
        <w:t>.</w:t>
      </w:r>
      <w:r w:rsidR="004448AE" w:rsidRPr="001B7B41">
        <w:rPr>
          <w:rFonts w:ascii="Leelawadee" w:hAnsi="Leelawadee" w:cs="Leelawadee" w:hint="cs"/>
          <w:szCs w:val="18"/>
        </w:rPr>
        <w:t xml:space="preserve"> </w:t>
      </w:r>
    </w:p>
    <w:p w14:paraId="40A537FD" w14:textId="77777777" w:rsidR="00C57C0B" w:rsidRPr="001B7B41" w:rsidRDefault="00C57C0B">
      <w:pPr>
        <w:spacing w:line="240" w:lineRule="exact"/>
        <w:ind w:right="-1"/>
        <w:jc w:val="both"/>
        <w:rPr>
          <w:rFonts w:ascii="Leelawadee" w:hAnsi="Leelawadee" w:cs="Leelawadee"/>
          <w:szCs w:val="18"/>
        </w:rPr>
      </w:pPr>
      <w:r w:rsidRPr="001B7B41">
        <w:rPr>
          <w:rFonts w:ascii="Leelawadee" w:hAnsi="Leelawadee" w:cs="Leelawadee" w:hint="cs"/>
          <w:b/>
          <w:szCs w:val="18"/>
        </w:rPr>
        <w:t>M'ENGAGE</w:t>
      </w:r>
      <w:r w:rsidRPr="001B7B41">
        <w:rPr>
          <w:rFonts w:ascii="Leelawadee" w:hAnsi="Leelawadee" w:cs="Leelawadee" w:hint="cs"/>
          <w:szCs w:val="18"/>
        </w:rPr>
        <w:t xml:space="preserve"> sans réserve, conformément aux stipulations des documents visés ci-dessus, à exécuter dans les conditions ci-après définies le lot désigné au préambule du présent acte d'engagement.</w:t>
      </w:r>
    </w:p>
    <w:p w14:paraId="1D61BE9A" w14:textId="77777777" w:rsidR="000A0576" w:rsidRPr="001B7B41" w:rsidRDefault="00C57C0B">
      <w:pPr>
        <w:spacing w:line="240" w:lineRule="exact"/>
        <w:ind w:right="-1"/>
        <w:jc w:val="both"/>
        <w:rPr>
          <w:rFonts w:ascii="Leelawadee" w:hAnsi="Leelawadee" w:cs="Leelawadee"/>
          <w:szCs w:val="18"/>
        </w:rPr>
      </w:pPr>
      <w:r w:rsidRPr="001B7B41">
        <w:rPr>
          <w:rFonts w:ascii="Leelawadee" w:hAnsi="Leelawadee" w:cs="Leelawadee" w:hint="cs"/>
          <w:szCs w:val="18"/>
        </w:rPr>
        <w:t xml:space="preserve">L'offre, ainsi présentée ne me lie toutefois que si son acceptation m'est notifiée dans le délai de 180 jours (6 mois) à compter de la date de </w:t>
      </w:r>
      <w:r w:rsidR="00F603FE" w:rsidRPr="001B7B41">
        <w:rPr>
          <w:rFonts w:ascii="Leelawadee" w:hAnsi="Leelawadee" w:cs="Leelawadee" w:hint="cs"/>
          <w:szCs w:val="18"/>
        </w:rPr>
        <w:t>remise des offres</w:t>
      </w:r>
      <w:r w:rsidRPr="001B7B41">
        <w:rPr>
          <w:rFonts w:ascii="Leelawadee" w:hAnsi="Leelawadee" w:cs="Leelawadee" w:hint="cs"/>
          <w:szCs w:val="18"/>
        </w:rPr>
        <w:t>.</w:t>
      </w:r>
    </w:p>
    <w:p w14:paraId="461A3DD8" w14:textId="7A98CFE6" w:rsidR="00AE0642" w:rsidRPr="001B7B41" w:rsidRDefault="000A0576" w:rsidP="00581356">
      <w:pPr>
        <w:spacing w:line="240" w:lineRule="exact"/>
        <w:ind w:right="-1"/>
        <w:jc w:val="both"/>
        <w:rPr>
          <w:rFonts w:ascii="Leelawadee" w:hAnsi="Leelawadee" w:cs="Leelawadee"/>
          <w:sz w:val="22"/>
        </w:rPr>
      </w:pPr>
      <w:r w:rsidRPr="001B7B41">
        <w:rPr>
          <w:rFonts w:ascii="Leelawadee" w:hAnsi="Leelawadee" w:cs="Leelawadee" w:hint="cs"/>
          <w:szCs w:val="18"/>
        </w:rPr>
        <w:br w:type="page"/>
      </w:r>
    </w:p>
    <w:p w14:paraId="1B9E9AB6" w14:textId="77777777" w:rsidR="00C57C0B" w:rsidRPr="001B7B41" w:rsidRDefault="00C57C0B" w:rsidP="00581356">
      <w:pPr>
        <w:tabs>
          <w:tab w:val="right" w:leader="dot" w:pos="10206"/>
        </w:tabs>
        <w:spacing w:before="240" w:line="240" w:lineRule="exact"/>
        <w:ind w:right="-1"/>
        <w:jc w:val="both"/>
        <w:rPr>
          <w:rFonts w:ascii="Leelawadee" w:hAnsi="Leelawadee" w:cs="Leelawadee"/>
          <w:szCs w:val="18"/>
        </w:rPr>
      </w:pPr>
      <w:r w:rsidRPr="001B7B41">
        <w:rPr>
          <w:rFonts w:ascii="Leelawadee" w:hAnsi="Leelawadee" w:cs="Leelawadee" w:hint="cs"/>
          <w:szCs w:val="18"/>
        </w:rPr>
        <w:lastRenderedPageBreak/>
        <w:t xml:space="preserve">Je, soussigné, </w:t>
      </w:r>
      <w:r w:rsidRPr="001B7B41">
        <w:rPr>
          <w:rFonts w:ascii="Leelawadee" w:hAnsi="Leelawadee" w:cs="Leelawadee" w:hint="cs"/>
          <w:b/>
          <w:bCs/>
          <w:szCs w:val="18"/>
        </w:rPr>
        <w:t>contractant n</w:t>
      </w:r>
      <w:proofErr w:type="gramStart"/>
      <w:r w:rsidRPr="001B7B41">
        <w:rPr>
          <w:rFonts w:ascii="Leelawadee" w:hAnsi="Leelawadee" w:cs="Leelawadee" w:hint="cs"/>
          <w:b/>
          <w:bCs/>
          <w:szCs w:val="18"/>
        </w:rPr>
        <w:t>°</w:t>
      </w:r>
      <w:r w:rsidRPr="001B7B41">
        <w:rPr>
          <w:rFonts w:ascii="Leelawadee" w:hAnsi="Leelawadee" w:cs="Leelawadee" w:hint="cs"/>
          <w:szCs w:val="18"/>
        </w:rPr>
        <w:t xml:space="preserve">  .....................................................................</w:t>
      </w:r>
      <w:proofErr w:type="gramEnd"/>
      <w:r w:rsidRPr="001B7B41">
        <w:rPr>
          <w:rFonts w:ascii="Leelawadee" w:hAnsi="Leelawadee" w:cs="Leelawadee" w:hint="cs"/>
          <w:szCs w:val="18"/>
        </w:rPr>
        <w:t>…………</w:t>
      </w:r>
      <w:r w:rsidRPr="001B7B41">
        <w:rPr>
          <w:rFonts w:ascii="Leelawadee" w:hAnsi="Leelawadee" w:cs="Leelawadee" w:hint="cs"/>
          <w:szCs w:val="18"/>
        </w:rPr>
        <w:tab/>
      </w:r>
      <w:r w:rsidRPr="001B7B41">
        <w:rPr>
          <w:rStyle w:val="Appelnotedebasdep"/>
          <w:rFonts w:ascii="Leelawadee" w:hAnsi="Leelawadee" w:cs="Leelawadee" w:hint="cs"/>
          <w:sz w:val="20"/>
          <w:szCs w:val="18"/>
        </w:rPr>
        <w:footnoteReference w:id="6"/>
      </w:r>
    </w:p>
    <w:p w14:paraId="2EA20705" w14:textId="77777777" w:rsidR="00C57C0B" w:rsidRPr="001B7B41" w:rsidRDefault="00C57C0B">
      <w:pPr>
        <w:spacing w:line="240" w:lineRule="exact"/>
        <w:ind w:right="-1"/>
        <w:jc w:val="both"/>
        <w:rPr>
          <w:rFonts w:ascii="Leelawadee" w:hAnsi="Leelawadee" w:cs="Leelawadee"/>
          <w:szCs w:val="18"/>
        </w:rPr>
      </w:pPr>
    </w:p>
    <w:p w14:paraId="18F4088F" w14:textId="77777777" w:rsidR="00C57C0B" w:rsidRPr="001B7B41" w:rsidRDefault="00C57C0B">
      <w:pPr>
        <w:spacing w:line="240" w:lineRule="exact"/>
        <w:ind w:right="-1"/>
        <w:jc w:val="both"/>
        <w:rPr>
          <w:rFonts w:ascii="Leelawadee" w:hAnsi="Leelawadee" w:cs="Leelawadee"/>
          <w:szCs w:val="18"/>
        </w:rPr>
      </w:pPr>
    </w:p>
    <w:p w14:paraId="64F92333" w14:textId="77777777" w:rsidR="00C57C0B" w:rsidRPr="001B7B41" w:rsidRDefault="00C57C0B">
      <w:pPr>
        <w:tabs>
          <w:tab w:val="left" w:leader="dot" w:pos="10206"/>
        </w:tabs>
        <w:spacing w:line="240" w:lineRule="exact"/>
        <w:ind w:right="-1"/>
        <w:jc w:val="both"/>
        <w:rPr>
          <w:rFonts w:ascii="Leelawadee" w:hAnsi="Leelawadee" w:cs="Leelawadee"/>
          <w:szCs w:val="18"/>
        </w:rPr>
      </w:pPr>
      <w:r w:rsidRPr="001B7B41">
        <w:rPr>
          <w:rFonts w:ascii="Leelawadee" w:hAnsi="Leelawadee" w:cs="Leelawadee" w:hint="cs"/>
          <w:szCs w:val="18"/>
        </w:rPr>
        <w:t xml:space="preserve">Agissant au nom et pour le compte de </w:t>
      </w:r>
      <w:smartTag w:uri="urn:schemas-microsoft-com:office:smarttags" w:element="PersonName">
        <w:smartTagPr>
          <w:attr w:name="ProductID" w:val="la Société"/>
        </w:smartTagPr>
        <w:r w:rsidRPr="001B7B41">
          <w:rPr>
            <w:rFonts w:ascii="Leelawadee" w:hAnsi="Leelawadee" w:cs="Leelawadee" w:hint="cs"/>
            <w:szCs w:val="18"/>
          </w:rPr>
          <w:t>la Société</w:t>
        </w:r>
      </w:smartTag>
      <w:r w:rsidRPr="001B7B41">
        <w:rPr>
          <w:rFonts w:ascii="Leelawadee" w:hAnsi="Leelawadee" w:cs="Leelawadee" w:hint="cs"/>
          <w:szCs w:val="18"/>
        </w:rPr>
        <w:t xml:space="preserve"> .....................................................</w:t>
      </w:r>
      <w:r w:rsidRPr="001B7B41">
        <w:rPr>
          <w:rFonts w:ascii="Leelawadee" w:hAnsi="Leelawadee" w:cs="Leelawadee" w:hint="cs"/>
          <w:szCs w:val="18"/>
        </w:rPr>
        <w:tab/>
      </w:r>
    </w:p>
    <w:p w14:paraId="44C83FC8" w14:textId="77777777" w:rsidR="00C57C0B" w:rsidRPr="001B7B41" w:rsidRDefault="00C57C0B">
      <w:pPr>
        <w:tabs>
          <w:tab w:val="left" w:leader="dot" w:pos="10206"/>
        </w:tabs>
        <w:spacing w:line="240" w:lineRule="exact"/>
        <w:ind w:right="-1"/>
        <w:jc w:val="both"/>
        <w:rPr>
          <w:rFonts w:ascii="Leelawadee" w:hAnsi="Leelawadee" w:cs="Leelawadee"/>
          <w:szCs w:val="18"/>
        </w:rPr>
      </w:pPr>
    </w:p>
    <w:p w14:paraId="5143B6D8" w14:textId="77777777" w:rsidR="00C57C0B" w:rsidRPr="001B7B41" w:rsidRDefault="00C57C0B">
      <w:pPr>
        <w:tabs>
          <w:tab w:val="left" w:leader="dot" w:pos="10206"/>
        </w:tabs>
        <w:spacing w:line="240" w:lineRule="exact"/>
        <w:ind w:right="-1"/>
        <w:jc w:val="both"/>
        <w:rPr>
          <w:rFonts w:ascii="Leelawadee" w:hAnsi="Leelawadee" w:cs="Leelawadee"/>
          <w:szCs w:val="18"/>
        </w:rPr>
      </w:pPr>
    </w:p>
    <w:p w14:paraId="2DCA587B" w14:textId="77777777" w:rsidR="00C57C0B" w:rsidRPr="001B7B41" w:rsidRDefault="00C57C0B">
      <w:pPr>
        <w:tabs>
          <w:tab w:val="left" w:leader="dot" w:pos="10206"/>
        </w:tabs>
        <w:spacing w:line="240" w:lineRule="exact"/>
        <w:ind w:right="-1"/>
        <w:jc w:val="both"/>
        <w:rPr>
          <w:rFonts w:ascii="Leelawadee" w:hAnsi="Leelawadee" w:cs="Leelawadee"/>
          <w:szCs w:val="18"/>
        </w:rPr>
      </w:pPr>
      <w:r w:rsidRPr="001B7B41">
        <w:rPr>
          <w:rFonts w:ascii="Leelawadee" w:hAnsi="Leelawadee" w:cs="Leelawadee" w:hint="cs"/>
          <w:szCs w:val="18"/>
        </w:rPr>
        <w:t>Au capital de ..............................................................................................................</w:t>
      </w:r>
      <w:r w:rsidRPr="001B7B41">
        <w:rPr>
          <w:rFonts w:ascii="Leelawadee" w:hAnsi="Leelawadee" w:cs="Leelawadee" w:hint="cs"/>
          <w:szCs w:val="18"/>
        </w:rPr>
        <w:tab/>
      </w:r>
    </w:p>
    <w:p w14:paraId="46B1429F" w14:textId="77777777" w:rsidR="00C57C0B" w:rsidRPr="001B7B41" w:rsidRDefault="00C57C0B">
      <w:pPr>
        <w:tabs>
          <w:tab w:val="left" w:leader="dot" w:pos="10206"/>
        </w:tabs>
        <w:spacing w:line="240" w:lineRule="exact"/>
        <w:ind w:right="-1"/>
        <w:jc w:val="both"/>
        <w:rPr>
          <w:rFonts w:ascii="Leelawadee" w:hAnsi="Leelawadee" w:cs="Leelawadee"/>
          <w:szCs w:val="18"/>
        </w:rPr>
      </w:pPr>
    </w:p>
    <w:p w14:paraId="1955A2BC" w14:textId="77777777" w:rsidR="00C57C0B" w:rsidRPr="001B7B41" w:rsidRDefault="00C57C0B">
      <w:pPr>
        <w:tabs>
          <w:tab w:val="left" w:leader="dot" w:pos="10206"/>
        </w:tabs>
        <w:spacing w:line="240" w:lineRule="exact"/>
        <w:ind w:right="-1"/>
        <w:jc w:val="both"/>
        <w:rPr>
          <w:rFonts w:ascii="Leelawadee" w:hAnsi="Leelawadee" w:cs="Leelawadee"/>
          <w:szCs w:val="18"/>
        </w:rPr>
      </w:pPr>
    </w:p>
    <w:p w14:paraId="0550B907" w14:textId="77777777" w:rsidR="00C57C0B" w:rsidRPr="001B7B41" w:rsidRDefault="00C57C0B">
      <w:pPr>
        <w:tabs>
          <w:tab w:val="left" w:leader="dot" w:pos="10206"/>
        </w:tabs>
        <w:spacing w:line="240" w:lineRule="exact"/>
        <w:ind w:right="-1"/>
        <w:jc w:val="both"/>
        <w:rPr>
          <w:rFonts w:ascii="Leelawadee" w:hAnsi="Leelawadee" w:cs="Leelawadee"/>
          <w:szCs w:val="18"/>
        </w:rPr>
      </w:pPr>
      <w:r w:rsidRPr="001B7B41">
        <w:rPr>
          <w:rFonts w:ascii="Leelawadee" w:hAnsi="Leelawadee" w:cs="Leelawadee" w:hint="cs"/>
          <w:szCs w:val="18"/>
        </w:rPr>
        <w:t>Ayant son siège social à ............................................................... ............................</w:t>
      </w:r>
      <w:r w:rsidRPr="001B7B41">
        <w:rPr>
          <w:rFonts w:ascii="Leelawadee" w:hAnsi="Leelawadee" w:cs="Leelawadee" w:hint="cs"/>
          <w:szCs w:val="18"/>
        </w:rPr>
        <w:tab/>
      </w:r>
    </w:p>
    <w:p w14:paraId="04D6F3E6" w14:textId="77777777" w:rsidR="00C57C0B" w:rsidRPr="001B7B41" w:rsidRDefault="00C57C0B">
      <w:pPr>
        <w:tabs>
          <w:tab w:val="left" w:leader="dot" w:pos="10206"/>
        </w:tabs>
        <w:spacing w:line="240" w:lineRule="exact"/>
        <w:ind w:right="-1"/>
        <w:jc w:val="both"/>
        <w:rPr>
          <w:rFonts w:ascii="Leelawadee" w:hAnsi="Leelawadee" w:cs="Leelawadee"/>
          <w:szCs w:val="18"/>
        </w:rPr>
      </w:pPr>
    </w:p>
    <w:p w14:paraId="4557746E" w14:textId="77777777" w:rsidR="00C57C0B" w:rsidRPr="001B7B41" w:rsidRDefault="00C57C0B">
      <w:pPr>
        <w:tabs>
          <w:tab w:val="left" w:leader="dot" w:pos="10206"/>
        </w:tabs>
        <w:spacing w:line="240" w:lineRule="exact"/>
        <w:ind w:right="-1"/>
        <w:jc w:val="both"/>
        <w:rPr>
          <w:rFonts w:ascii="Leelawadee" w:hAnsi="Leelawadee" w:cs="Leelawadee"/>
          <w:szCs w:val="18"/>
        </w:rPr>
      </w:pPr>
    </w:p>
    <w:p w14:paraId="471A6A71" w14:textId="77777777" w:rsidR="0091684E" w:rsidRPr="001B7B41" w:rsidRDefault="0091684E" w:rsidP="0091684E">
      <w:pPr>
        <w:tabs>
          <w:tab w:val="left" w:leader="dot" w:pos="4253"/>
          <w:tab w:val="left" w:leader="dot" w:pos="9214"/>
        </w:tabs>
        <w:spacing w:line="240" w:lineRule="exact"/>
        <w:ind w:right="-1"/>
        <w:jc w:val="both"/>
        <w:rPr>
          <w:rFonts w:ascii="Leelawadee" w:hAnsi="Leelawadee" w:cs="Leelawadee"/>
          <w:szCs w:val="18"/>
        </w:rPr>
      </w:pPr>
      <w:r w:rsidRPr="001B7B41">
        <w:rPr>
          <w:rFonts w:ascii="Leelawadee" w:hAnsi="Leelawadee" w:cs="Leelawadee" w:hint="cs"/>
          <w:szCs w:val="18"/>
        </w:rPr>
        <w:t>N° de téléphone</w:t>
      </w:r>
      <w:r w:rsidRPr="001B7B41">
        <w:rPr>
          <w:rFonts w:ascii="Leelawadee" w:hAnsi="Leelawadee" w:cs="Leelawadee" w:hint="cs"/>
          <w:szCs w:val="18"/>
        </w:rPr>
        <w:tab/>
        <w:t xml:space="preserve">  N° de télécopie</w:t>
      </w:r>
      <w:r w:rsidRPr="001B7B41">
        <w:rPr>
          <w:rFonts w:ascii="Leelawadee" w:hAnsi="Leelawadee" w:cs="Leelawadee" w:hint="cs"/>
          <w:szCs w:val="18"/>
        </w:rPr>
        <w:tab/>
      </w:r>
    </w:p>
    <w:p w14:paraId="5B7239A8" w14:textId="77777777" w:rsidR="0091684E" w:rsidRPr="001B7B41" w:rsidRDefault="0091684E" w:rsidP="0091684E">
      <w:pPr>
        <w:tabs>
          <w:tab w:val="left" w:leader="dot" w:pos="4253"/>
          <w:tab w:val="left" w:leader="dot" w:pos="9214"/>
        </w:tabs>
        <w:spacing w:line="240" w:lineRule="exact"/>
        <w:ind w:right="-1"/>
        <w:jc w:val="both"/>
        <w:rPr>
          <w:rFonts w:ascii="Leelawadee" w:hAnsi="Leelawadee" w:cs="Leelawadee"/>
          <w:szCs w:val="18"/>
        </w:rPr>
      </w:pPr>
    </w:p>
    <w:p w14:paraId="481ABC3F" w14:textId="77777777" w:rsidR="0091684E" w:rsidRPr="001B7B41" w:rsidRDefault="0091684E" w:rsidP="0091684E">
      <w:pPr>
        <w:tabs>
          <w:tab w:val="left" w:leader="dot" w:pos="4253"/>
          <w:tab w:val="left" w:leader="dot" w:pos="9214"/>
        </w:tabs>
        <w:spacing w:line="240" w:lineRule="exact"/>
        <w:ind w:right="-1"/>
        <w:jc w:val="both"/>
        <w:rPr>
          <w:rFonts w:ascii="Leelawadee" w:hAnsi="Leelawadee" w:cs="Leelawadee"/>
          <w:szCs w:val="18"/>
        </w:rPr>
      </w:pPr>
      <w:r w:rsidRPr="001B7B41">
        <w:rPr>
          <w:rFonts w:ascii="Leelawadee" w:hAnsi="Leelawadee" w:cs="Leelawadee" w:hint="cs"/>
          <w:szCs w:val="18"/>
        </w:rPr>
        <w:t>Courriel : ……………………………………….Adresse internet : ……………………………………………</w:t>
      </w:r>
    </w:p>
    <w:p w14:paraId="44B48B09" w14:textId="77777777" w:rsidR="00C57C0B" w:rsidRPr="001B7B41" w:rsidRDefault="00C57C0B">
      <w:pPr>
        <w:tabs>
          <w:tab w:val="left" w:leader="dot" w:pos="10206"/>
        </w:tabs>
        <w:spacing w:line="240" w:lineRule="exact"/>
        <w:ind w:right="-1"/>
        <w:jc w:val="both"/>
        <w:rPr>
          <w:rFonts w:ascii="Leelawadee" w:hAnsi="Leelawadee" w:cs="Leelawadee"/>
          <w:szCs w:val="18"/>
        </w:rPr>
      </w:pPr>
    </w:p>
    <w:p w14:paraId="5D46C36A" w14:textId="77777777" w:rsidR="00C57C0B" w:rsidRPr="001B7B41" w:rsidRDefault="00C57C0B">
      <w:pPr>
        <w:tabs>
          <w:tab w:val="left" w:leader="dot" w:pos="10206"/>
        </w:tabs>
        <w:spacing w:line="240" w:lineRule="exact"/>
        <w:ind w:right="-1"/>
        <w:jc w:val="both"/>
        <w:rPr>
          <w:rFonts w:ascii="Leelawadee" w:hAnsi="Leelawadee" w:cs="Leelawadee"/>
          <w:szCs w:val="18"/>
        </w:rPr>
      </w:pPr>
    </w:p>
    <w:p w14:paraId="7EC3AFF7" w14:textId="77777777" w:rsidR="00DA5D3F" w:rsidRPr="001B7B41" w:rsidRDefault="00C57C0B">
      <w:pPr>
        <w:tabs>
          <w:tab w:val="left" w:leader="dot" w:pos="10206"/>
        </w:tabs>
        <w:spacing w:line="240" w:lineRule="exact"/>
        <w:ind w:right="-1"/>
        <w:jc w:val="both"/>
        <w:rPr>
          <w:rFonts w:ascii="Leelawadee" w:hAnsi="Leelawadee" w:cs="Leelawadee"/>
          <w:szCs w:val="18"/>
        </w:rPr>
      </w:pPr>
      <w:r w:rsidRPr="001B7B41">
        <w:rPr>
          <w:rFonts w:ascii="Leelawadee" w:hAnsi="Leelawadee" w:cs="Leelawadee" w:hint="cs"/>
          <w:szCs w:val="18"/>
        </w:rPr>
        <w:t>Immatriculé à l'I.N.S.E.E.</w:t>
      </w:r>
      <w:r w:rsidR="00DA5D3F" w:rsidRPr="001B7B41">
        <w:rPr>
          <w:rFonts w:ascii="Leelawadee" w:hAnsi="Leelawadee" w:cs="Leelawadee" w:hint="cs"/>
          <w:szCs w:val="18"/>
        </w:rPr>
        <w:t> :</w:t>
      </w:r>
    </w:p>
    <w:p w14:paraId="34429D9A" w14:textId="77777777" w:rsidR="00C57C0B" w:rsidRPr="001B7B41" w:rsidRDefault="00C57C0B">
      <w:pPr>
        <w:tabs>
          <w:tab w:val="left" w:leader="dot" w:pos="10206"/>
        </w:tabs>
        <w:spacing w:line="240" w:lineRule="exact"/>
        <w:ind w:right="-1"/>
        <w:jc w:val="both"/>
        <w:rPr>
          <w:rFonts w:ascii="Leelawadee" w:hAnsi="Leelawadee" w:cs="Leelawadee"/>
          <w:sz w:val="18"/>
          <w:szCs w:val="18"/>
        </w:rPr>
      </w:pPr>
    </w:p>
    <w:p w14:paraId="7AA4F4FC" w14:textId="77777777" w:rsidR="002C4A9F" w:rsidRPr="001B7B41" w:rsidRDefault="002C4A9F" w:rsidP="00DA5D3F">
      <w:pPr>
        <w:tabs>
          <w:tab w:val="right" w:leader="dot" w:pos="10206"/>
        </w:tabs>
        <w:spacing w:line="240" w:lineRule="exact"/>
        <w:ind w:left="426" w:right="-1"/>
        <w:jc w:val="both"/>
        <w:rPr>
          <w:rFonts w:ascii="Leelawadee" w:hAnsi="Leelawadee" w:cs="Leelawadee"/>
          <w:sz w:val="18"/>
          <w:szCs w:val="18"/>
        </w:rPr>
      </w:pPr>
      <w:r w:rsidRPr="001B7B41">
        <w:rPr>
          <w:rFonts w:ascii="Leelawadee" w:hAnsi="Leelawadee" w:cs="Leelawadee" w:hint="cs"/>
          <w:sz w:val="18"/>
          <w:szCs w:val="18"/>
        </w:rPr>
        <w:t>numéro d'identité d'établissement (SIRET) .................................................................</w:t>
      </w:r>
      <w:r w:rsidRPr="001B7B41">
        <w:rPr>
          <w:rFonts w:ascii="Leelawadee" w:hAnsi="Leelawadee" w:cs="Leelawadee" w:hint="cs"/>
          <w:sz w:val="18"/>
          <w:szCs w:val="18"/>
        </w:rPr>
        <w:tab/>
      </w:r>
    </w:p>
    <w:p w14:paraId="255751CC" w14:textId="77777777" w:rsidR="002C4A9F" w:rsidRPr="001B7B41" w:rsidRDefault="002C4A9F" w:rsidP="002C4A9F">
      <w:pPr>
        <w:spacing w:line="240" w:lineRule="exact"/>
        <w:ind w:left="284" w:right="-1"/>
        <w:jc w:val="both"/>
        <w:rPr>
          <w:rFonts w:ascii="Leelawadee" w:hAnsi="Leelawadee" w:cs="Leelawadee"/>
          <w:sz w:val="18"/>
          <w:szCs w:val="18"/>
        </w:rPr>
      </w:pPr>
    </w:p>
    <w:p w14:paraId="21E9C877" w14:textId="77777777" w:rsidR="002C4A9F" w:rsidRPr="001B7B41" w:rsidRDefault="002C4A9F" w:rsidP="002C4A9F">
      <w:pPr>
        <w:spacing w:line="240" w:lineRule="exact"/>
        <w:ind w:left="284" w:right="-1"/>
        <w:jc w:val="both"/>
        <w:rPr>
          <w:rFonts w:ascii="Leelawadee" w:hAnsi="Leelawadee" w:cs="Leelawadee"/>
          <w:sz w:val="14"/>
          <w:szCs w:val="18"/>
        </w:rPr>
      </w:pPr>
      <w:r w:rsidRPr="001B7B41">
        <w:rPr>
          <w:rFonts w:ascii="Leelawadee" w:hAnsi="Leelawadee" w:cs="Leelawadee" w:hint="cs"/>
          <w:sz w:val="22"/>
          <w:szCs w:val="22"/>
        </w:rPr>
        <w:t xml:space="preserve">- </w:t>
      </w:r>
      <w:r w:rsidRPr="001B7B41">
        <w:rPr>
          <w:rFonts w:ascii="Leelawadee" w:hAnsi="Leelawadee" w:cs="Leelawadee" w:hint="cs"/>
          <w:sz w:val="18"/>
          <w:szCs w:val="22"/>
        </w:rPr>
        <w:t>numéro d’identité de l’entreprise (SIREN)</w:t>
      </w:r>
      <w:r w:rsidRPr="001B7B41">
        <w:rPr>
          <w:rFonts w:ascii="Leelawadee" w:hAnsi="Leelawadee" w:cs="Leelawadee" w:hint="cs"/>
          <w:sz w:val="18"/>
          <w:szCs w:val="18"/>
        </w:rPr>
        <w:t xml:space="preserve"> ................................................................. ............................................................</w:t>
      </w:r>
      <w:r w:rsidRPr="001B7B41">
        <w:rPr>
          <w:rFonts w:ascii="Leelawadee" w:hAnsi="Leelawadee" w:cs="Leelawadee" w:hint="cs"/>
          <w:sz w:val="18"/>
          <w:szCs w:val="18"/>
        </w:rPr>
        <w:tab/>
      </w:r>
    </w:p>
    <w:p w14:paraId="73654AB8" w14:textId="77777777" w:rsidR="00C57C0B" w:rsidRPr="001B7B41" w:rsidRDefault="00C57C0B">
      <w:pPr>
        <w:tabs>
          <w:tab w:val="left" w:pos="1582"/>
          <w:tab w:val="left" w:leader="dot" w:pos="10206"/>
        </w:tabs>
        <w:spacing w:line="240" w:lineRule="exact"/>
        <w:ind w:right="-1"/>
        <w:jc w:val="both"/>
        <w:rPr>
          <w:rFonts w:ascii="Leelawadee" w:hAnsi="Leelawadee" w:cs="Leelawadee"/>
          <w:strike/>
          <w:color w:val="FF0000"/>
          <w:sz w:val="18"/>
          <w:szCs w:val="18"/>
        </w:rPr>
      </w:pPr>
    </w:p>
    <w:p w14:paraId="0FF063BE" w14:textId="77777777" w:rsidR="00C57C0B" w:rsidRPr="001B7B41" w:rsidRDefault="00C57C0B">
      <w:pPr>
        <w:tabs>
          <w:tab w:val="left" w:pos="1582"/>
          <w:tab w:val="left" w:leader="dot" w:pos="10206"/>
        </w:tabs>
        <w:spacing w:line="240" w:lineRule="exact"/>
        <w:ind w:right="-1"/>
        <w:jc w:val="both"/>
        <w:rPr>
          <w:rFonts w:ascii="Leelawadee" w:hAnsi="Leelawadee" w:cs="Leelawadee"/>
          <w:sz w:val="18"/>
          <w:szCs w:val="18"/>
        </w:rPr>
      </w:pPr>
    </w:p>
    <w:p w14:paraId="142F1CE9" w14:textId="77777777" w:rsidR="00C57C0B" w:rsidRPr="001B7B41" w:rsidRDefault="00C57C0B">
      <w:pPr>
        <w:tabs>
          <w:tab w:val="left" w:pos="1582"/>
          <w:tab w:val="left" w:leader="dot" w:pos="10206"/>
        </w:tabs>
        <w:spacing w:line="240" w:lineRule="exact"/>
        <w:ind w:right="-1"/>
        <w:jc w:val="both"/>
        <w:rPr>
          <w:rFonts w:ascii="Leelawadee" w:hAnsi="Leelawadee" w:cs="Leelawadee"/>
          <w:szCs w:val="18"/>
        </w:rPr>
      </w:pPr>
      <w:r w:rsidRPr="001B7B41">
        <w:rPr>
          <w:rFonts w:ascii="Leelawadee" w:hAnsi="Leelawadee" w:cs="Leelawadee" w:hint="cs"/>
          <w:szCs w:val="18"/>
        </w:rPr>
        <w:t xml:space="preserve">Numéro d'inscription : </w:t>
      </w:r>
    </w:p>
    <w:p w14:paraId="6E74C28D" w14:textId="77777777" w:rsidR="00C57C0B" w:rsidRPr="001B7B41" w:rsidRDefault="00C57C0B">
      <w:pPr>
        <w:tabs>
          <w:tab w:val="left" w:pos="1582"/>
          <w:tab w:val="left" w:leader="dot" w:pos="10206"/>
        </w:tabs>
        <w:spacing w:line="240" w:lineRule="exact"/>
        <w:ind w:right="-1"/>
        <w:jc w:val="both"/>
        <w:rPr>
          <w:rFonts w:ascii="Leelawadee" w:hAnsi="Leelawadee" w:cs="Leelawadee"/>
          <w:szCs w:val="18"/>
        </w:rPr>
      </w:pPr>
    </w:p>
    <w:p w14:paraId="10588600" w14:textId="77777777" w:rsidR="00C57C0B" w:rsidRPr="001B7B41" w:rsidRDefault="00C57C0B">
      <w:pPr>
        <w:tabs>
          <w:tab w:val="left" w:pos="1582"/>
          <w:tab w:val="left" w:leader="dot" w:pos="10206"/>
        </w:tabs>
        <w:spacing w:line="240" w:lineRule="exact"/>
        <w:ind w:left="284" w:right="-1"/>
        <w:jc w:val="both"/>
        <w:rPr>
          <w:rFonts w:ascii="Leelawadee" w:hAnsi="Leelawadee" w:cs="Leelawadee"/>
          <w:sz w:val="18"/>
          <w:szCs w:val="18"/>
        </w:rPr>
      </w:pPr>
      <w:r w:rsidRPr="001B7B41">
        <w:rPr>
          <w:rFonts w:ascii="Leelawadee" w:hAnsi="Leelawadee" w:cs="Leelawadee" w:hint="cs"/>
          <w:sz w:val="18"/>
          <w:szCs w:val="18"/>
        </w:rPr>
        <w:t>- au registre du Commerce et des Sociétés ..........................................................</w:t>
      </w:r>
      <w:r w:rsidRPr="001B7B41">
        <w:rPr>
          <w:rFonts w:ascii="Leelawadee" w:hAnsi="Leelawadee" w:cs="Leelawadee" w:hint="cs"/>
          <w:sz w:val="18"/>
          <w:szCs w:val="18"/>
        </w:rPr>
        <w:tab/>
      </w:r>
    </w:p>
    <w:p w14:paraId="2F195B55" w14:textId="77777777" w:rsidR="00C57C0B" w:rsidRPr="001B7B41" w:rsidRDefault="00C57C0B">
      <w:pPr>
        <w:tabs>
          <w:tab w:val="left" w:pos="1582"/>
          <w:tab w:val="left" w:leader="dot" w:pos="10206"/>
        </w:tabs>
        <w:spacing w:line="240" w:lineRule="exact"/>
        <w:ind w:left="284" w:right="-1"/>
        <w:jc w:val="both"/>
        <w:rPr>
          <w:rFonts w:ascii="Leelawadee" w:hAnsi="Leelawadee" w:cs="Leelawadee"/>
          <w:sz w:val="18"/>
          <w:szCs w:val="18"/>
        </w:rPr>
      </w:pPr>
    </w:p>
    <w:p w14:paraId="7AD1A198" w14:textId="77777777" w:rsidR="00C57C0B" w:rsidRPr="001B7B41" w:rsidRDefault="00C57C0B">
      <w:pPr>
        <w:tabs>
          <w:tab w:val="left" w:pos="1582"/>
          <w:tab w:val="left" w:leader="dot" w:pos="10206"/>
        </w:tabs>
        <w:spacing w:line="240" w:lineRule="exact"/>
        <w:ind w:left="284" w:right="-1"/>
        <w:jc w:val="both"/>
        <w:rPr>
          <w:rFonts w:ascii="Leelawadee" w:hAnsi="Leelawadee" w:cs="Leelawadee"/>
          <w:sz w:val="18"/>
          <w:szCs w:val="18"/>
        </w:rPr>
      </w:pPr>
    </w:p>
    <w:p w14:paraId="57313CA1" w14:textId="77777777" w:rsidR="00C57C0B" w:rsidRPr="001B7B41" w:rsidRDefault="00C57C0B">
      <w:pPr>
        <w:tabs>
          <w:tab w:val="left" w:pos="1582"/>
          <w:tab w:val="left" w:leader="dot" w:pos="10206"/>
        </w:tabs>
        <w:spacing w:line="240" w:lineRule="exact"/>
        <w:ind w:left="284" w:right="-1"/>
        <w:jc w:val="both"/>
        <w:rPr>
          <w:rFonts w:ascii="Leelawadee" w:hAnsi="Leelawadee" w:cs="Leelawadee"/>
          <w:sz w:val="18"/>
          <w:szCs w:val="18"/>
        </w:rPr>
      </w:pPr>
      <w:r w:rsidRPr="001B7B41">
        <w:rPr>
          <w:rFonts w:ascii="Leelawadee" w:hAnsi="Leelawadee" w:cs="Leelawadee" w:hint="cs"/>
          <w:sz w:val="18"/>
          <w:szCs w:val="18"/>
        </w:rPr>
        <w:t>- au répertoire des métiers ....................................................................................</w:t>
      </w:r>
      <w:r w:rsidRPr="001B7B41">
        <w:rPr>
          <w:rFonts w:ascii="Leelawadee" w:hAnsi="Leelawadee" w:cs="Leelawadee" w:hint="cs"/>
          <w:sz w:val="18"/>
          <w:szCs w:val="18"/>
        </w:rPr>
        <w:tab/>
      </w:r>
    </w:p>
    <w:p w14:paraId="16EFC26F" w14:textId="77777777" w:rsidR="00C57C0B" w:rsidRPr="001B7B41" w:rsidRDefault="00C57C0B">
      <w:pPr>
        <w:tabs>
          <w:tab w:val="left" w:leader="dot" w:pos="10206"/>
        </w:tabs>
        <w:spacing w:line="240" w:lineRule="exact"/>
        <w:ind w:right="-1"/>
        <w:jc w:val="both"/>
        <w:rPr>
          <w:rFonts w:ascii="Leelawadee" w:hAnsi="Leelawadee" w:cs="Leelawadee"/>
          <w:sz w:val="18"/>
          <w:szCs w:val="18"/>
        </w:rPr>
      </w:pPr>
    </w:p>
    <w:p w14:paraId="0702DCEB" w14:textId="77777777" w:rsidR="00C57C0B" w:rsidRPr="001B7B41" w:rsidRDefault="00C57C0B">
      <w:pPr>
        <w:tabs>
          <w:tab w:val="left" w:leader="dot" w:pos="10206"/>
        </w:tabs>
        <w:spacing w:line="240" w:lineRule="exact"/>
        <w:ind w:right="-1"/>
        <w:jc w:val="both"/>
        <w:rPr>
          <w:rFonts w:ascii="Leelawadee" w:hAnsi="Leelawadee" w:cs="Leelawadee"/>
          <w:sz w:val="18"/>
          <w:szCs w:val="18"/>
        </w:rPr>
      </w:pPr>
    </w:p>
    <w:p w14:paraId="13E1C684" w14:textId="77777777" w:rsidR="00C57C0B" w:rsidRPr="001B7B41" w:rsidRDefault="00C57C0B">
      <w:pPr>
        <w:spacing w:line="240" w:lineRule="exact"/>
        <w:ind w:right="-1"/>
        <w:jc w:val="both"/>
        <w:rPr>
          <w:rFonts w:ascii="Leelawadee" w:hAnsi="Leelawadee" w:cs="Leelawadee"/>
          <w:sz w:val="18"/>
          <w:szCs w:val="18"/>
        </w:rPr>
      </w:pPr>
    </w:p>
    <w:p w14:paraId="578970B2" w14:textId="39C79548" w:rsidR="007211AF" w:rsidRPr="001B7B41" w:rsidRDefault="007B6610" w:rsidP="007211AF">
      <w:pPr>
        <w:spacing w:line="240" w:lineRule="exact"/>
        <w:ind w:right="-1"/>
        <w:jc w:val="both"/>
        <w:rPr>
          <w:rFonts w:ascii="Leelawadee" w:hAnsi="Leelawadee" w:cs="Leelawadee"/>
          <w:b/>
          <w:bCs/>
          <w:szCs w:val="18"/>
        </w:rPr>
      </w:pPr>
      <w:r w:rsidRPr="00726346">
        <w:rPr>
          <w:rFonts w:ascii="Leelawadee" w:hAnsi="Leelawadee" w:cs="Leelawadee" w:hint="cs"/>
          <w:szCs w:val="18"/>
        </w:rPr>
        <w:t xml:space="preserve">Après avoir pris connaissance du Cahier des Clauses Administratives Particulières (C.C.A.P.)  </w:t>
      </w:r>
      <w:proofErr w:type="gramStart"/>
      <w:r w:rsidRPr="00726346">
        <w:rPr>
          <w:rFonts w:ascii="Leelawadee" w:hAnsi="Leelawadee" w:cs="Leelawadee" w:hint="cs"/>
          <w:szCs w:val="18"/>
        </w:rPr>
        <w:t>et</w:t>
      </w:r>
      <w:proofErr w:type="gramEnd"/>
      <w:r w:rsidRPr="00726346">
        <w:rPr>
          <w:rFonts w:ascii="Leelawadee" w:hAnsi="Leelawadee" w:cs="Leelawadee" w:hint="cs"/>
          <w:szCs w:val="18"/>
        </w:rPr>
        <w:t xml:space="preserve"> des documents qui y sont mentionnés, y compris ses annexes, en date</w:t>
      </w:r>
      <w:r w:rsidR="00EE1276" w:rsidRPr="00726346">
        <w:rPr>
          <w:rFonts w:ascii="Leelawadee" w:hAnsi="Leelawadee" w:cs="Leelawadee" w:hint="cs"/>
          <w:szCs w:val="18"/>
        </w:rPr>
        <w:t xml:space="preserve"> </w:t>
      </w:r>
      <w:r w:rsidR="00581356" w:rsidRPr="00726346">
        <w:rPr>
          <w:rFonts w:ascii="Leelawadee" w:hAnsi="Leelawadee" w:cs="Leelawadee" w:hint="cs"/>
          <w:szCs w:val="18"/>
        </w:rPr>
        <w:t xml:space="preserve">de </w:t>
      </w:r>
      <w:r w:rsidR="00581356" w:rsidRPr="00726346">
        <w:rPr>
          <w:rFonts w:ascii="Leelawadee" w:hAnsi="Leelawadee" w:cs="Leelawadee" w:hint="cs"/>
          <w:b/>
          <w:bCs/>
          <w:szCs w:val="18"/>
        </w:rPr>
        <w:t>Février 2026</w:t>
      </w:r>
      <w:r w:rsidR="00EE1276" w:rsidRPr="00726346">
        <w:rPr>
          <w:rFonts w:ascii="Leelawadee" w:hAnsi="Leelawadee" w:cs="Leelawadee" w:hint="cs"/>
          <w:b/>
          <w:bCs/>
          <w:szCs w:val="18"/>
        </w:rPr>
        <w:t>.</w:t>
      </w:r>
    </w:p>
    <w:p w14:paraId="4EB54616" w14:textId="77777777" w:rsidR="002727ED" w:rsidRPr="001B7B41" w:rsidRDefault="002727ED" w:rsidP="007211AF">
      <w:pPr>
        <w:spacing w:line="240" w:lineRule="exact"/>
        <w:ind w:right="-1"/>
        <w:jc w:val="both"/>
        <w:rPr>
          <w:rFonts w:ascii="Leelawadee" w:hAnsi="Leelawadee" w:cs="Leelawadee"/>
          <w:szCs w:val="18"/>
        </w:rPr>
      </w:pPr>
    </w:p>
    <w:p w14:paraId="1B4EA9A3" w14:textId="77777777" w:rsidR="007B6610" w:rsidRPr="001B7B41" w:rsidRDefault="007B6610" w:rsidP="007B6610">
      <w:pPr>
        <w:jc w:val="both"/>
        <w:rPr>
          <w:rFonts w:ascii="Leelawadee" w:hAnsi="Leelawadee" w:cs="Leelawadee"/>
          <w:szCs w:val="18"/>
        </w:rPr>
      </w:pPr>
      <w:r w:rsidRPr="001B7B41">
        <w:rPr>
          <w:rFonts w:ascii="Leelawadee" w:hAnsi="Leelawadee" w:cs="Leelawadee" w:hint="cs"/>
          <w:szCs w:val="18"/>
        </w:rPr>
        <w:t>et après avoir établi les déclarations prévues aux articles R.2142-3 à R.2142-4, R.2143-4, R.2143-5, R.2143-6 à R.2143-10 et R.2143-11 à R.2143-12 du code de la commande publique :</w:t>
      </w:r>
    </w:p>
    <w:p w14:paraId="33CE9E6B" w14:textId="77777777" w:rsidR="00C57C0B" w:rsidRPr="001B7B41" w:rsidRDefault="00C57C0B">
      <w:pPr>
        <w:spacing w:line="240" w:lineRule="exact"/>
        <w:ind w:right="-1"/>
        <w:jc w:val="both"/>
        <w:rPr>
          <w:rFonts w:ascii="Leelawadee" w:hAnsi="Leelawadee" w:cs="Leelawadee"/>
          <w:szCs w:val="18"/>
        </w:rPr>
      </w:pPr>
    </w:p>
    <w:p w14:paraId="18A03E4C" w14:textId="77777777" w:rsidR="00C57C0B" w:rsidRPr="001B7B41" w:rsidRDefault="00C57C0B">
      <w:pPr>
        <w:spacing w:line="240" w:lineRule="exact"/>
        <w:ind w:right="-1"/>
        <w:jc w:val="both"/>
        <w:rPr>
          <w:rFonts w:ascii="Leelawadee" w:hAnsi="Leelawadee" w:cs="Leelawadee"/>
          <w:szCs w:val="18"/>
        </w:rPr>
      </w:pPr>
    </w:p>
    <w:p w14:paraId="5682B1C4" w14:textId="77777777" w:rsidR="00C57C0B" w:rsidRPr="001B7B41" w:rsidRDefault="00C57C0B">
      <w:pPr>
        <w:spacing w:line="240" w:lineRule="exact"/>
        <w:ind w:right="-1"/>
        <w:jc w:val="both"/>
        <w:rPr>
          <w:rFonts w:ascii="Leelawadee" w:hAnsi="Leelawadee" w:cs="Leelawadee"/>
          <w:szCs w:val="18"/>
        </w:rPr>
      </w:pPr>
      <w:r w:rsidRPr="001B7B41">
        <w:rPr>
          <w:rFonts w:ascii="Leelawadee" w:hAnsi="Leelawadee" w:cs="Leelawadee" w:hint="cs"/>
          <w:b/>
          <w:szCs w:val="18"/>
        </w:rPr>
        <w:t>M'ENGAGE</w:t>
      </w:r>
      <w:r w:rsidRPr="001B7B41">
        <w:rPr>
          <w:rFonts w:ascii="Leelawadee" w:hAnsi="Leelawadee" w:cs="Leelawadee" w:hint="cs"/>
          <w:szCs w:val="18"/>
        </w:rPr>
        <w:t xml:space="preserve"> sans réserve, conformément aux stipulations des documents visés ci-dessus, à exécuter dans les conditions ci-après définies le lot désigné au préambule du présent acte d'engagement.</w:t>
      </w:r>
    </w:p>
    <w:p w14:paraId="6EEA82F8" w14:textId="77777777" w:rsidR="00C57C0B" w:rsidRPr="001B7B41" w:rsidRDefault="00C57C0B">
      <w:pPr>
        <w:spacing w:line="240" w:lineRule="exact"/>
        <w:ind w:right="-1"/>
        <w:jc w:val="both"/>
        <w:rPr>
          <w:rFonts w:ascii="Leelawadee" w:hAnsi="Leelawadee" w:cs="Leelawadee"/>
          <w:szCs w:val="18"/>
        </w:rPr>
      </w:pPr>
    </w:p>
    <w:p w14:paraId="35AF4AF9" w14:textId="77777777" w:rsidR="00C57C0B" w:rsidRPr="001B7B41" w:rsidRDefault="00C57C0B">
      <w:pPr>
        <w:spacing w:line="240" w:lineRule="exact"/>
        <w:ind w:right="-1"/>
        <w:jc w:val="both"/>
        <w:rPr>
          <w:rFonts w:ascii="Leelawadee" w:hAnsi="Leelawadee" w:cs="Leelawadee"/>
          <w:szCs w:val="18"/>
        </w:rPr>
      </w:pPr>
    </w:p>
    <w:p w14:paraId="20DBF512" w14:textId="77777777" w:rsidR="00C57C0B" w:rsidRPr="001B7B41" w:rsidRDefault="00C57C0B">
      <w:pPr>
        <w:spacing w:line="240" w:lineRule="exact"/>
        <w:ind w:right="-1"/>
        <w:jc w:val="both"/>
        <w:rPr>
          <w:rFonts w:ascii="Leelawadee" w:hAnsi="Leelawadee" w:cs="Leelawadee"/>
          <w:szCs w:val="18"/>
        </w:rPr>
      </w:pPr>
      <w:r w:rsidRPr="001B7B41">
        <w:rPr>
          <w:rFonts w:ascii="Leelawadee" w:hAnsi="Leelawadee" w:cs="Leelawadee" w:hint="cs"/>
          <w:szCs w:val="18"/>
        </w:rPr>
        <w:t xml:space="preserve">L'offre, ainsi présentée ne me lie toutefois que si son acceptation m'est notifiée dans le délai de 180 jours (6 mois) à compter de la date de </w:t>
      </w:r>
      <w:r w:rsidR="00B60D5E" w:rsidRPr="001B7B41">
        <w:rPr>
          <w:rFonts w:ascii="Leelawadee" w:hAnsi="Leelawadee" w:cs="Leelawadee" w:hint="cs"/>
          <w:szCs w:val="18"/>
        </w:rPr>
        <w:t>remise des offres</w:t>
      </w:r>
      <w:r w:rsidR="00690D50" w:rsidRPr="001B7B41">
        <w:rPr>
          <w:rFonts w:ascii="Leelawadee" w:hAnsi="Leelawadee" w:cs="Leelawadee" w:hint="cs"/>
          <w:szCs w:val="18"/>
        </w:rPr>
        <w:t>.</w:t>
      </w:r>
    </w:p>
    <w:p w14:paraId="31557960" w14:textId="77777777" w:rsidR="00C57C0B" w:rsidRPr="001B7B41" w:rsidRDefault="00C57C0B">
      <w:pPr>
        <w:spacing w:line="240" w:lineRule="exact"/>
        <w:ind w:right="-1"/>
        <w:jc w:val="both"/>
        <w:rPr>
          <w:rFonts w:ascii="Leelawadee" w:hAnsi="Leelawadee" w:cs="Leelawadee"/>
          <w:sz w:val="22"/>
        </w:rPr>
      </w:pPr>
    </w:p>
    <w:p w14:paraId="5DEE225E" w14:textId="77777777" w:rsidR="00C57C0B" w:rsidRPr="001B7B41" w:rsidRDefault="00C57C0B">
      <w:pPr>
        <w:spacing w:line="240" w:lineRule="exact"/>
        <w:ind w:right="-1"/>
        <w:jc w:val="both"/>
        <w:rPr>
          <w:rFonts w:ascii="Leelawadee" w:hAnsi="Leelawadee" w:cs="Leelawadee"/>
        </w:rPr>
      </w:pPr>
    </w:p>
    <w:p w14:paraId="13A94BCA" w14:textId="77777777" w:rsidR="00AE0642" w:rsidRPr="001B7B41" w:rsidRDefault="000A0576">
      <w:pPr>
        <w:spacing w:line="240" w:lineRule="exact"/>
        <w:ind w:right="-1"/>
        <w:jc w:val="both"/>
        <w:rPr>
          <w:rFonts w:ascii="Leelawadee" w:hAnsi="Leelawadee" w:cs="Leelawadee"/>
        </w:rPr>
      </w:pPr>
      <w:r w:rsidRPr="001B7B41">
        <w:rPr>
          <w:rFonts w:ascii="Leelawadee" w:hAnsi="Leelawadee" w:cs="Leelawadee" w:hint="cs"/>
        </w:rPr>
        <w:br w:type="page"/>
      </w:r>
    </w:p>
    <w:p w14:paraId="3CBC5AE5" w14:textId="77777777" w:rsidR="00C57C0B" w:rsidRPr="001B7B41" w:rsidRDefault="00C57C0B">
      <w:pPr>
        <w:pBdr>
          <w:top w:val="double" w:sz="4" w:space="5" w:color="auto"/>
          <w:left w:val="double" w:sz="4" w:space="4" w:color="auto"/>
          <w:bottom w:val="double" w:sz="4" w:space="3" w:color="auto"/>
          <w:right w:val="double" w:sz="4" w:space="4" w:color="auto"/>
        </w:pBdr>
        <w:shd w:val="pct10" w:color="auto" w:fill="FFFFFF"/>
        <w:spacing w:line="360" w:lineRule="auto"/>
        <w:jc w:val="center"/>
        <w:rPr>
          <w:rFonts w:ascii="Leelawadee" w:hAnsi="Leelawadee" w:cs="Leelawadee"/>
          <w:sz w:val="28"/>
        </w:rPr>
      </w:pPr>
      <w:r w:rsidRPr="001B7B41">
        <w:rPr>
          <w:rFonts w:ascii="Leelawadee" w:hAnsi="Leelawadee" w:cs="Leelawadee" w:hint="cs"/>
          <w:b/>
          <w:sz w:val="28"/>
        </w:rPr>
        <w:lastRenderedPageBreak/>
        <w:t>ARTICLE 2 - PRIX</w:t>
      </w:r>
    </w:p>
    <w:p w14:paraId="20F7DA69" w14:textId="77777777" w:rsidR="00C57C0B" w:rsidRPr="001B7B41" w:rsidRDefault="00C57C0B">
      <w:pPr>
        <w:spacing w:line="240" w:lineRule="exact"/>
        <w:ind w:right="-1"/>
        <w:jc w:val="both"/>
        <w:rPr>
          <w:rFonts w:ascii="Leelawadee" w:hAnsi="Leelawadee" w:cs="Leelawadee"/>
          <w:sz w:val="22"/>
        </w:rPr>
      </w:pPr>
    </w:p>
    <w:p w14:paraId="5F82B21A" w14:textId="77777777" w:rsidR="00C57C0B" w:rsidRPr="001B7B41" w:rsidRDefault="00C57C0B">
      <w:pPr>
        <w:tabs>
          <w:tab w:val="left" w:pos="1010"/>
        </w:tabs>
        <w:spacing w:line="240" w:lineRule="exact"/>
        <w:ind w:right="-1"/>
        <w:jc w:val="both"/>
        <w:rPr>
          <w:rFonts w:ascii="Leelawadee" w:hAnsi="Leelawadee" w:cs="Leelawadee"/>
          <w:szCs w:val="18"/>
        </w:rPr>
      </w:pPr>
      <w:r w:rsidRPr="001B7B41">
        <w:rPr>
          <w:rFonts w:ascii="Leelawadee" w:hAnsi="Leelawadee" w:cs="Leelawadee" w:hint="cs"/>
          <w:b/>
          <w:sz w:val="22"/>
          <w:szCs w:val="18"/>
        </w:rPr>
        <w:t xml:space="preserve">2.1. </w:t>
      </w:r>
      <w:r w:rsidRPr="001B7B41">
        <w:rPr>
          <w:rFonts w:ascii="Leelawadee" w:hAnsi="Leelawadee" w:cs="Leelawadee" w:hint="cs"/>
          <w:szCs w:val="18"/>
        </w:rPr>
        <w:t>Les modalités de révision ou d'actualisation des prix sont fixées au C.C.A.P.</w:t>
      </w:r>
    </w:p>
    <w:p w14:paraId="39DBD5A9" w14:textId="77777777" w:rsidR="00C57C0B" w:rsidRPr="001B7B41" w:rsidRDefault="00C57C0B">
      <w:pPr>
        <w:spacing w:line="240" w:lineRule="exact"/>
        <w:ind w:right="-1"/>
        <w:jc w:val="both"/>
        <w:rPr>
          <w:rFonts w:ascii="Leelawadee" w:hAnsi="Leelawadee" w:cs="Leelawadee"/>
          <w:szCs w:val="18"/>
        </w:rPr>
      </w:pPr>
    </w:p>
    <w:p w14:paraId="41A08850" w14:textId="77777777" w:rsidR="00C57C0B" w:rsidRPr="001B7B41" w:rsidRDefault="00C57C0B" w:rsidP="000D03F4">
      <w:pPr>
        <w:tabs>
          <w:tab w:val="left" w:pos="1010"/>
        </w:tabs>
        <w:spacing w:line="240" w:lineRule="exact"/>
        <w:ind w:right="-1"/>
        <w:jc w:val="both"/>
        <w:rPr>
          <w:rFonts w:ascii="Leelawadee" w:hAnsi="Leelawadee" w:cs="Leelawadee"/>
          <w:szCs w:val="18"/>
        </w:rPr>
      </w:pPr>
      <w:r w:rsidRPr="001B7B41">
        <w:rPr>
          <w:rFonts w:ascii="Leelawadee" w:hAnsi="Leelawadee" w:cs="Leelawadee" w:hint="cs"/>
          <w:b/>
          <w:sz w:val="22"/>
          <w:szCs w:val="18"/>
        </w:rPr>
        <w:t xml:space="preserve">2.2. </w:t>
      </w:r>
      <w:r w:rsidRPr="001B7B41">
        <w:rPr>
          <w:rFonts w:ascii="Leelawadee" w:hAnsi="Leelawadee" w:cs="Leelawadee" w:hint="cs"/>
          <w:szCs w:val="18"/>
        </w:rPr>
        <w:t xml:space="preserve">Les travaux seront rémunérés par application </w:t>
      </w:r>
      <w:r w:rsidR="000A0576" w:rsidRPr="001B7B41">
        <w:rPr>
          <w:rFonts w:ascii="Leelawadee" w:hAnsi="Leelawadee" w:cs="Leelawadee" w:hint="cs"/>
          <w:szCs w:val="18"/>
        </w:rPr>
        <w:t>des prix unitaires figurant au bordereau de prix</w:t>
      </w:r>
      <w:r w:rsidRPr="001B7B41">
        <w:rPr>
          <w:rFonts w:ascii="Leelawadee" w:hAnsi="Leelawadee" w:cs="Leelawadee" w:hint="cs"/>
          <w:szCs w:val="18"/>
        </w:rPr>
        <w:t xml:space="preserve"> </w:t>
      </w:r>
      <w:r w:rsidR="00A23A54" w:rsidRPr="001B7B41">
        <w:rPr>
          <w:rFonts w:ascii="Leelawadee" w:hAnsi="Leelawadee" w:cs="Leelawadee" w:hint="cs"/>
          <w:szCs w:val="18"/>
        </w:rPr>
        <w:t>constituant l’annexe financière.</w:t>
      </w:r>
    </w:p>
    <w:p w14:paraId="28EFD89F" w14:textId="77777777" w:rsidR="0010282D" w:rsidRPr="001B7B41" w:rsidRDefault="0010282D" w:rsidP="000D03F4">
      <w:pPr>
        <w:tabs>
          <w:tab w:val="left" w:pos="1010"/>
        </w:tabs>
        <w:spacing w:line="240" w:lineRule="exact"/>
        <w:ind w:right="-1"/>
        <w:jc w:val="both"/>
        <w:rPr>
          <w:rFonts w:ascii="Leelawadee" w:hAnsi="Leelawadee" w:cs="Leelawadee"/>
          <w:sz w:val="18"/>
          <w:szCs w:val="18"/>
        </w:rPr>
      </w:pPr>
    </w:p>
    <w:p w14:paraId="145622C2" w14:textId="4C971DC4" w:rsidR="00C57C0B" w:rsidRPr="001B7B41" w:rsidRDefault="00C57C0B">
      <w:pPr>
        <w:tabs>
          <w:tab w:val="left" w:pos="2127"/>
          <w:tab w:val="left" w:leader="dot" w:pos="9072"/>
        </w:tabs>
        <w:spacing w:line="240" w:lineRule="exact"/>
        <w:ind w:right="-1"/>
        <w:jc w:val="both"/>
        <w:rPr>
          <w:rFonts w:ascii="Leelawadee" w:hAnsi="Leelawadee" w:cs="Leelawadee"/>
          <w:b/>
          <w:sz w:val="22"/>
        </w:rPr>
      </w:pPr>
      <w:r w:rsidRPr="001B7B41">
        <w:rPr>
          <w:rFonts w:ascii="Leelawadee" w:hAnsi="Leelawadee" w:cs="Leelawadee" w:hint="cs"/>
          <w:b/>
          <w:sz w:val="22"/>
        </w:rPr>
        <w:t>2.3 MOIS D'</w:t>
      </w:r>
      <w:r w:rsidR="00315F67">
        <w:rPr>
          <w:rFonts w:ascii="Leelawadee" w:hAnsi="Leelawadee" w:cs="Leelawadee" w:hint="cs"/>
          <w:b/>
          <w:sz w:val="22"/>
        </w:rPr>
        <w:t>É</w:t>
      </w:r>
      <w:r w:rsidRPr="001B7B41">
        <w:rPr>
          <w:rFonts w:ascii="Leelawadee" w:hAnsi="Leelawadee" w:cs="Leelawadee" w:hint="cs"/>
          <w:b/>
          <w:sz w:val="22"/>
        </w:rPr>
        <w:t>TABLISSEMENT DU PRIX DU MARCH</w:t>
      </w:r>
      <w:r w:rsidR="00315F67">
        <w:rPr>
          <w:rFonts w:ascii="Leelawadee" w:hAnsi="Leelawadee" w:cs="Leelawadee" w:hint="cs"/>
          <w:b/>
          <w:sz w:val="22"/>
        </w:rPr>
        <w:t>É</w:t>
      </w:r>
    </w:p>
    <w:p w14:paraId="47801B88" w14:textId="77777777" w:rsidR="00C57C0B" w:rsidRPr="001B7B41" w:rsidRDefault="00C57C0B">
      <w:pPr>
        <w:spacing w:line="240" w:lineRule="exact"/>
        <w:ind w:right="-1"/>
        <w:jc w:val="both"/>
        <w:rPr>
          <w:rFonts w:ascii="Leelawadee" w:hAnsi="Leelawadee" w:cs="Leelawadee"/>
          <w:sz w:val="22"/>
        </w:rPr>
      </w:pPr>
    </w:p>
    <w:p w14:paraId="18AD0CF2" w14:textId="77777777" w:rsidR="00C57C0B" w:rsidRPr="001B7B41" w:rsidRDefault="00C57C0B" w:rsidP="000A4832">
      <w:pPr>
        <w:tabs>
          <w:tab w:val="left" w:pos="2269"/>
        </w:tabs>
        <w:spacing w:line="240" w:lineRule="exact"/>
        <w:jc w:val="both"/>
        <w:rPr>
          <w:rFonts w:ascii="Leelawadee" w:hAnsi="Leelawadee" w:cs="Leelawadee"/>
          <w:szCs w:val="18"/>
        </w:rPr>
      </w:pPr>
      <w:r w:rsidRPr="001B7B41">
        <w:rPr>
          <w:rFonts w:ascii="Leelawadee" w:hAnsi="Leelawadee" w:cs="Leelawadee" w:hint="cs"/>
          <w:szCs w:val="18"/>
        </w:rPr>
        <w:t>Le prix du marché est réputé établi sur la base des conditions économiques du mois d</w:t>
      </w:r>
      <w:r w:rsidR="00DB030E" w:rsidRPr="001B7B41">
        <w:rPr>
          <w:rFonts w:ascii="Leelawadee" w:hAnsi="Leelawadee" w:cs="Leelawadee" w:hint="cs"/>
          <w:szCs w:val="18"/>
        </w:rPr>
        <w:t>e</w:t>
      </w:r>
      <w:r w:rsidR="00415608" w:rsidRPr="001B7B41">
        <w:rPr>
          <w:rFonts w:ascii="Leelawadee" w:hAnsi="Leelawadee" w:cs="Leelawadee" w:hint="cs"/>
          <w:szCs w:val="18"/>
        </w:rPr>
        <w:t xml:space="preserve"> </w:t>
      </w:r>
      <w:r w:rsidR="0071762F" w:rsidRPr="001B7B41">
        <w:rPr>
          <w:rFonts w:ascii="Leelawadee" w:hAnsi="Leelawadee" w:cs="Leelawadee" w:hint="cs"/>
          <w:b/>
          <w:bCs/>
          <w:szCs w:val="18"/>
        </w:rPr>
        <w:t>MARS</w:t>
      </w:r>
      <w:r w:rsidR="002727ED" w:rsidRPr="001B7B41">
        <w:rPr>
          <w:rFonts w:ascii="Leelawadee" w:hAnsi="Leelawadee" w:cs="Leelawadee" w:hint="cs"/>
          <w:b/>
          <w:szCs w:val="18"/>
        </w:rPr>
        <w:t xml:space="preserve"> 2026</w:t>
      </w:r>
      <w:r w:rsidRPr="001B7B41">
        <w:rPr>
          <w:rFonts w:ascii="Leelawadee" w:hAnsi="Leelawadee" w:cs="Leelawadee" w:hint="cs"/>
          <w:b/>
          <w:bCs/>
          <w:szCs w:val="18"/>
        </w:rPr>
        <w:t xml:space="preserve"> </w:t>
      </w:r>
      <w:r w:rsidRPr="001B7B41">
        <w:rPr>
          <w:rFonts w:ascii="Leelawadee" w:hAnsi="Leelawadee" w:cs="Leelawadee" w:hint="cs"/>
          <w:szCs w:val="18"/>
        </w:rPr>
        <w:t>ce mois est appelé « mois zéro » (Mo).</w:t>
      </w:r>
    </w:p>
    <w:p w14:paraId="41D65FE7" w14:textId="77777777" w:rsidR="00C57C0B" w:rsidRPr="001B7B41" w:rsidRDefault="00C57C0B">
      <w:pPr>
        <w:spacing w:line="240" w:lineRule="exact"/>
        <w:ind w:right="-1"/>
        <w:jc w:val="both"/>
        <w:rPr>
          <w:rFonts w:ascii="Leelawadee" w:hAnsi="Leelawadee" w:cs="Leelawadee"/>
          <w:szCs w:val="18"/>
        </w:rPr>
      </w:pPr>
    </w:p>
    <w:p w14:paraId="5829FF67" w14:textId="77777777" w:rsidR="00C57C0B" w:rsidRPr="001B7B41" w:rsidRDefault="00C57C0B">
      <w:pPr>
        <w:tabs>
          <w:tab w:val="left" w:pos="1010"/>
        </w:tabs>
        <w:spacing w:line="240" w:lineRule="exact"/>
        <w:ind w:left="284" w:right="-1"/>
        <w:jc w:val="both"/>
        <w:rPr>
          <w:rFonts w:ascii="Leelawadee" w:hAnsi="Leelawadee" w:cs="Leelawadee"/>
          <w:b/>
          <w:sz w:val="22"/>
          <w:szCs w:val="18"/>
        </w:rPr>
      </w:pPr>
      <w:r w:rsidRPr="001B7B41">
        <w:rPr>
          <w:rFonts w:ascii="Leelawadee" w:hAnsi="Leelawadee" w:cs="Leelawadee" w:hint="cs"/>
          <w:b/>
          <w:sz w:val="22"/>
          <w:szCs w:val="18"/>
        </w:rPr>
        <w:t>2.3.</w:t>
      </w:r>
      <w:r w:rsidR="002727ED" w:rsidRPr="001B7B41">
        <w:rPr>
          <w:rFonts w:ascii="Leelawadee" w:hAnsi="Leelawadee" w:cs="Leelawadee" w:hint="cs"/>
          <w:b/>
          <w:sz w:val="22"/>
          <w:szCs w:val="18"/>
        </w:rPr>
        <w:t>1 SOUS-TRAITANCE</w:t>
      </w:r>
    </w:p>
    <w:p w14:paraId="5E37EE21" w14:textId="77777777" w:rsidR="00C57C0B" w:rsidRPr="001B7B41" w:rsidRDefault="00C57C0B">
      <w:pPr>
        <w:tabs>
          <w:tab w:val="left" w:pos="1010"/>
        </w:tabs>
        <w:spacing w:line="240" w:lineRule="exact"/>
        <w:ind w:left="284" w:right="-1"/>
        <w:jc w:val="both"/>
        <w:rPr>
          <w:rFonts w:ascii="Leelawadee" w:hAnsi="Leelawadee" w:cs="Leelawadee"/>
          <w:b/>
          <w:sz w:val="18"/>
          <w:szCs w:val="18"/>
        </w:rPr>
      </w:pPr>
    </w:p>
    <w:p w14:paraId="22B74E6B" w14:textId="77777777" w:rsidR="00C57C0B" w:rsidRPr="001B7B41" w:rsidRDefault="00C57C0B" w:rsidP="00813C44">
      <w:pPr>
        <w:pStyle w:val="Retraitcorpsdetexte3"/>
        <w:tabs>
          <w:tab w:val="left" w:pos="284"/>
        </w:tabs>
        <w:ind w:left="0" w:right="-1"/>
        <w:rPr>
          <w:rFonts w:ascii="Leelawadee" w:hAnsi="Leelawadee" w:cs="Leelawadee"/>
          <w:sz w:val="20"/>
          <w:szCs w:val="18"/>
        </w:rPr>
      </w:pPr>
      <w:r w:rsidRPr="001B7B41">
        <w:rPr>
          <w:rFonts w:ascii="Leelawadee" w:hAnsi="Leelawadee" w:cs="Leelawadee" w:hint="cs"/>
          <w:sz w:val="20"/>
          <w:szCs w:val="18"/>
        </w:rPr>
        <w:t>Le montant total, T.V.A. incluse, des prestations que j'envisage de sous-traiter conformément à ces annexes est de :</w:t>
      </w:r>
    </w:p>
    <w:p w14:paraId="6D481DF5" w14:textId="77777777" w:rsidR="00C57C0B" w:rsidRPr="001B7B41" w:rsidRDefault="00C57C0B" w:rsidP="00813C44">
      <w:pPr>
        <w:tabs>
          <w:tab w:val="left" w:leader="dot" w:pos="6623"/>
          <w:tab w:val="left" w:leader="dot" w:pos="9362"/>
        </w:tabs>
        <w:spacing w:line="240" w:lineRule="exact"/>
        <w:ind w:right="-1"/>
        <w:jc w:val="both"/>
        <w:rPr>
          <w:rFonts w:ascii="Leelawadee" w:hAnsi="Leelawadee" w:cs="Leelawadee"/>
          <w:szCs w:val="18"/>
        </w:rPr>
      </w:pPr>
      <w:r w:rsidRPr="001B7B41">
        <w:rPr>
          <w:rFonts w:ascii="Leelawadee" w:hAnsi="Leelawadee" w:cs="Leelawadee" w:hint="cs"/>
          <w:szCs w:val="18"/>
        </w:rPr>
        <w:t>(En lettres)</w:t>
      </w:r>
      <w:r w:rsidRPr="001B7B41">
        <w:rPr>
          <w:rFonts w:ascii="Leelawadee" w:hAnsi="Leelawadee" w:cs="Leelawadee" w:hint="cs"/>
          <w:szCs w:val="18"/>
        </w:rPr>
        <w:tab/>
        <w:t>………   Euros (</w:t>
      </w:r>
      <w:r w:rsidRPr="001B7B41">
        <w:rPr>
          <w:rFonts w:ascii="Leelawadee" w:hAnsi="Leelawadee" w:cs="Leelawadee" w:hint="cs"/>
          <w:szCs w:val="18"/>
        </w:rPr>
        <w:tab/>
        <w:t xml:space="preserve">     €)</w:t>
      </w:r>
    </w:p>
    <w:p w14:paraId="0AFFC6E2" w14:textId="77777777" w:rsidR="00C57C0B" w:rsidRPr="001B7B41" w:rsidRDefault="00C57C0B">
      <w:pPr>
        <w:pStyle w:val="Normalcentr"/>
        <w:rPr>
          <w:rFonts w:ascii="Leelawadee" w:hAnsi="Leelawadee" w:cs="Leelawadee"/>
          <w:sz w:val="20"/>
          <w:szCs w:val="18"/>
        </w:rPr>
      </w:pPr>
    </w:p>
    <w:p w14:paraId="117D8EA5" w14:textId="77777777" w:rsidR="00C57C0B" w:rsidRPr="001B7B41" w:rsidRDefault="00C57C0B" w:rsidP="00813C44">
      <w:pPr>
        <w:pStyle w:val="Normalcentr"/>
        <w:ind w:left="0"/>
        <w:rPr>
          <w:rFonts w:ascii="Leelawadee" w:hAnsi="Leelawadee" w:cs="Leelawadee"/>
          <w:sz w:val="20"/>
          <w:szCs w:val="18"/>
        </w:rPr>
      </w:pPr>
      <w:r w:rsidRPr="001B7B41">
        <w:rPr>
          <w:rFonts w:ascii="Leelawadee" w:hAnsi="Leelawadee" w:cs="Leelawadee" w:hint="cs"/>
          <w:sz w:val="20"/>
          <w:szCs w:val="18"/>
        </w:rPr>
        <w:t xml:space="preserve">Le tableau ci-après indique la nature et le montant des prestations que j'envisage de faire exécuter par des sous-traitants payés directement après avoir demandé dès la conclusion du marché ou en cours de travaux, leur acceptation </w:t>
      </w:r>
      <w:r w:rsidR="00D87F34" w:rsidRPr="001B7B41">
        <w:rPr>
          <w:rFonts w:ascii="Leelawadee" w:hAnsi="Leelawadee" w:cs="Leelawadee" w:hint="cs"/>
          <w:sz w:val="20"/>
          <w:szCs w:val="18"/>
        </w:rPr>
        <w:t>au représentant du pouvoir adjudicateur</w:t>
      </w:r>
      <w:r w:rsidRPr="001B7B41">
        <w:rPr>
          <w:rFonts w:ascii="Leelawadee" w:hAnsi="Leelawadee" w:cs="Leelawadee" w:hint="cs"/>
          <w:sz w:val="20"/>
          <w:szCs w:val="18"/>
        </w:rPr>
        <w:t>.</w:t>
      </w:r>
    </w:p>
    <w:p w14:paraId="18D5FF70" w14:textId="77777777" w:rsidR="004D161E" w:rsidRPr="001B7B41" w:rsidRDefault="004D161E">
      <w:pPr>
        <w:pStyle w:val="Normalcentr"/>
        <w:rPr>
          <w:rFonts w:ascii="Leelawadee" w:hAnsi="Leelawadee" w:cs="Leelawadee"/>
          <w:sz w:val="20"/>
          <w:szCs w:val="18"/>
        </w:rPr>
      </w:pPr>
    </w:p>
    <w:p w14:paraId="64B53C6C" w14:textId="77777777" w:rsidR="00C57C0B" w:rsidRPr="001B7B41" w:rsidRDefault="00C57C0B" w:rsidP="00813C44">
      <w:pPr>
        <w:pStyle w:val="Normalcentr"/>
        <w:ind w:left="0"/>
        <w:rPr>
          <w:rFonts w:ascii="Leelawadee" w:hAnsi="Leelawadee" w:cs="Leelawadee"/>
          <w:sz w:val="20"/>
          <w:szCs w:val="18"/>
        </w:rPr>
      </w:pPr>
      <w:r w:rsidRPr="001B7B41">
        <w:rPr>
          <w:rFonts w:ascii="Leelawadee" w:hAnsi="Leelawadee" w:cs="Leelawadee" w:hint="cs"/>
          <w:sz w:val="20"/>
          <w:szCs w:val="18"/>
        </w:rPr>
        <w:t>Les sommes figurant à ce tableau correspondent au montant maximal, non révisable ni actualisable, de la créance que le sous-traitant concerné pourra présenter en nantissement.</w:t>
      </w:r>
    </w:p>
    <w:p w14:paraId="68CA8D31" w14:textId="77777777" w:rsidR="004D161E" w:rsidRPr="001B7B41" w:rsidRDefault="004D161E">
      <w:pPr>
        <w:spacing w:line="240" w:lineRule="exact"/>
        <w:ind w:right="-1"/>
        <w:jc w:val="both"/>
        <w:rPr>
          <w:rFonts w:ascii="Leelawadee" w:hAnsi="Leelawadee" w:cs="Leelawadee"/>
          <w:sz w:val="22"/>
        </w:rPr>
      </w:pPr>
    </w:p>
    <w:tbl>
      <w:tblPr>
        <w:tblW w:w="5000" w:type="pct"/>
        <w:tblCellMar>
          <w:left w:w="59" w:type="dxa"/>
          <w:right w:w="59" w:type="dxa"/>
        </w:tblCellMar>
        <w:tblLook w:val="0000" w:firstRow="0" w:lastRow="0" w:firstColumn="0" w:lastColumn="0" w:noHBand="0" w:noVBand="0"/>
      </w:tblPr>
      <w:tblGrid>
        <w:gridCol w:w="6759"/>
        <w:gridCol w:w="342"/>
        <w:gridCol w:w="687"/>
        <w:gridCol w:w="2401"/>
      </w:tblGrid>
      <w:tr w:rsidR="00C57C0B" w:rsidRPr="001B7B41" w14:paraId="261BDDF5" w14:textId="77777777" w:rsidTr="00813C44">
        <w:trPr>
          <w:cantSplit/>
        </w:trPr>
        <w:tc>
          <w:tcPr>
            <w:tcW w:w="3317" w:type="pct"/>
            <w:tcBorders>
              <w:top w:val="single" w:sz="6" w:space="0" w:color="000000"/>
              <w:left w:val="single" w:sz="6" w:space="0" w:color="000000"/>
              <w:right w:val="single" w:sz="6" w:space="0" w:color="000000"/>
            </w:tcBorders>
            <w:shd w:val="pct10" w:color="auto" w:fill="FFFFFF"/>
          </w:tcPr>
          <w:p w14:paraId="3D976E89" w14:textId="77777777" w:rsidR="00C57C0B" w:rsidRPr="001B7B41" w:rsidRDefault="00C57C0B">
            <w:pPr>
              <w:keepLines/>
              <w:spacing w:line="240" w:lineRule="exact"/>
              <w:ind w:right="-1" w:hanging="567"/>
              <w:jc w:val="center"/>
              <w:rPr>
                <w:rFonts w:ascii="Leelawadee" w:hAnsi="Leelawadee" w:cs="Leelawadee"/>
                <w:b/>
                <w:sz w:val="22"/>
              </w:rPr>
            </w:pPr>
          </w:p>
        </w:tc>
        <w:tc>
          <w:tcPr>
            <w:tcW w:w="1683" w:type="pct"/>
            <w:gridSpan w:val="3"/>
            <w:tcBorders>
              <w:top w:val="single" w:sz="6" w:space="0" w:color="000000"/>
              <w:left w:val="single" w:sz="6" w:space="0" w:color="000000"/>
              <w:right w:val="single" w:sz="6" w:space="0" w:color="000000"/>
            </w:tcBorders>
            <w:shd w:val="pct10" w:color="auto" w:fill="FFFFFF"/>
          </w:tcPr>
          <w:p w14:paraId="75786086" w14:textId="77777777" w:rsidR="00C57C0B" w:rsidRPr="001B7B41" w:rsidRDefault="00C57C0B">
            <w:pPr>
              <w:keepLines/>
              <w:spacing w:line="240" w:lineRule="exact"/>
              <w:ind w:right="-1"/>
              <w:jc w:val="center"/>
              <w:rPr>
                <w:rFonts w:ascii="Leelawadee" w:hAnsi="Leelawadee" w:cs="Leelawadee"/>
                <w:b/>
                <w:sz w:val="22"/>
              </w:rPr>
            </w:pPr>
          </w:p>
        </w:tc>
      </w:tr>
      <w:tr w:rsidR="00C57C0B" w:rsidRPr="001B7B41" w14:paraId="575E1FDB" w14:textId="77777777" w:rsidTr="00813C44">
        <w:trPr>
          <w:cantSplit/>
        </w:trPr>
        <w:tc>
          <w:tcPr>
            <w:tcW w:w="3317" w:type="pct"/>
            <w:tcBorders>
              <w:left w:val="single" w:sz="6" w:space="0" w:color="000000"/>
              <w:right w:val="single" w:sz="6" w:space="0" w:color="000000"/>
            </w:tcBorders>
            <w:shd w:val="pct10" w:color="auto" w:fill="FFFFFF"/>
          </w:tcPr>
          <w:p w14:paraId="161EBB6D" w14:textId="77777777" w:rsidR="00C57C0B" w:rsidRPr="001B7B41" w:rsidRDefault="00C57C0B">
            <w:pPr>
              <w:keepLines/>
              <w:spacing w:line="240" w:lineRule="exact"/>
              <w:ind w:right="-1" w:hanging="567"/>
              <w:jc w:val="center"/>
              <w:rPr>
                <w:rFonts w:ascii="Leelawadee" w:hAnsi="Leelawadee" w:cs="Leelawadee"/>
                <w:szCs w:val="18"/>
              </w:rPr>
            </w:pPr>
            <w:r w:rsidRPr="001B7B41">
              <w:rPr>
                <w:rFonts w:ascii="Leelawadee" w:hAnsi="Leelawadee" w:cs="Leelawadee" w:hint="cs"/>
                <w:szCs w:val="18"/>
              </w:rPr>
              <w:t>Nature de la prestation</w:t>
            </w:r>
          </w:p>
        </w:tc>
        <w:tc>
          <w:tcPr>
            <w:tcW w:w="1683" w:type="pct"/>
            <w:gridSpan w:val="3"/>
            <w:tcBorders>
              <w:left w:val="single" w:sz="6" w:space="0" w:color="000000"/>
              <w:right w:val="single" w:sz="6" w:space="0" w:color="000000"/>
            </w:tcBorders>
            <w:shd w:val="pct10" w:color="auto" w:fill="FFFFFF"/>
          </w:tcPr>
          <w:p w14:paraId="3408F9A6" w14:textId="77777777" w:rsidR="00C57C0B" w:rsidRPr="001B7B41" w:rsidRDefault="00C57C0B">
            <w:pPr>
              <w:keepLines/>
              <w:spacing w:line="240" w:lineRule="exact"/>
              <w:ind w:right="-1"/>
              <w:jc w:val="center"/>
              <w:rPr>
                <w:rFonts w:ascii="Leelawadee" w:hAnsi="Leelawadee" w:cs="Leelawadee"/>
                <w:szCs w:val="18"/>
              </w:rPr>
            </w:pPr>
            <w:r w:rsidRPr="001B7B41">
              <w:rPr>
                <w:rFonts w:ascii="Leelawadee" w:hAnsi="Leelawadee" w:cs="Leelawadee" w:hint="cs"/>
                <w:szCs w:val="18"/>
              </w:rPr>
              <w:t>Montant de la prestation</w:t>
            </w:r>
          </w:p>
        </w:tc>
      </w:tr>
      <w:tr w:rsidR="00C57C0B" w:rsidRPr="001B7B41" w14:paraId="168825F6" w14:textId="77777777" w:rsidTr="00813C44">
        <w:trPr>
          <w:cantSplit/>
        </w:trPr>
        <w:tc>
          <w:tcPr>
            <w:tcW w:w="3317" w:type="pct"/>
            <w:tcBorders>
              <w:left w:val="single" w:sz="6" w:space="0" w:color="000000"/>
              <w:right w:val="single" w:sz="6" w:space="0" w:color="000000"/>
            </w:tcBorders>
            <w:shd w:val="pct10" w:color="auto" w:fill="FFFFFF"/>
          </w:tcPr>
          <w:p w14:paraId="50F90A7F" w14:textId="77777777" w:rsidR="00C57C0B" w:rsidRPr="001B7B41" w:rsidRDefault="00C57C0B">
            <w:pPr>
              <w:keepLines/>
              <w:spacing w:line="240" w:lineRule="exact"/>
              <w:ind w:right="-1" w:hanging="567"/>
              <w:jc w:val="center"/>
              <w:rPr>
                <w:rFonts w:ascii="Leelawadee" w:hAnsi="Leelawadee" w:cs="Leelawadee"/>
                <w:b/>
                <w:szCs w:val="18"/>
              </w:rPr>
            </w:pPr>
          </w:p>
        </w:tc>
        <w:tc>
          <w:tcPr>
            <w:tcW w:w="1683" w:type="pct"/>
            <w:gridSpan w:val="3"/>
            <w:tcBorders>
              <w:left w:val="single" w:sz="6" w:space="0" w:color="000000"/>
              <w:right w:val="single" w:sz="6" w:space="0" w:color="000000"/>
            </w:tcBorders>
            <w:shd w:val="pct10" w:color="auto" w:fill="FFFFFF"/>
          </w:tcPr>
          <w:p w14:paraId="7D14803A" w14:textId="77777777" w:rsidR="00C57C0B" w:rsidRPr="001B7B41" w:rsidRDefault="00C57C0B">
            <w:pPr>
              <w:keepLines/>
              <w:spacing w:line="240" w:lineRule="exact"/>
              <w:ind w:right="-1"/>
              <w:jc w:val="center"/>
              <w:rPr>
                <w:rFonts w:ascii="Leelawadee" w:hAnsi="Leelawadee" w:cs="Leelawadee"/>
                <w:szCs w:val="18"/>
              </w:rPr>
            </w:pPr>
            <w:r w:rsidRPr="001B7B41">
              <w:rPr>
                <w:rFonts w:ascii="Leelawadee" w:hAnsi="Leelawadee" w:cs="Leelawadee" w:hint="cs"/>
                <w:szCs w:val="18"/>
              </w:rPr>
              <w:t>(T.V.A. incluse)</w:t>
            </w:r>
          </w:p>
        </w:tc>
      </w:tr>
      <w:tr w:rsidR="00C57C0B" w:rsidRPr="001B7B41" w14:paraId="4438B884" w14:textId="77777777" w:rsidTr="00813C44">
        <w:trPr>
          <w:cantSplit/>
        </w:trPr>
        <w:tc>
          <w:tcPr>
            <w:tcW w:w="3317" w:type="pct"/>
            <w:tcBorders>
              <w:top w:val="single" w:sz="6" w:space="0" w:color="000000"/>
              <w:left w:val="single" w:sz="6" w:space="0" w:color="000000"/>
            </w:tcBorders>
          </w:tcPr>
          <w:p w14:paraId="00250FA2" w14:textId="77777777" w:rsidR="00C57C0B" w:rsidRPr="001B7B41" w:rsidRDefault="00C57C0B">
            <w:pPr>
              <w:keepLines/>
              <w:spacing w:line="240" w:lineRule="exact"/>
              <w:ind w:right="-1" w:hanging="567"/>
              <w:rPr>
                <w:rFonts w:ascii="Leelawadee" w:hAnsi="Leelawadee" w:cs="Leelawadee"/>
              </w:rPr>
            </w:pPr>
          </w:p>
        </w:tc>
        <w:tc>
          <w:tcPr>
            <w:tcW w:w="505" w:type="pct"/>
            <w:gridSpan w:val="2"/>
            <w:tcBorders>
              <w:top w:val="single" w:sz="6" w:space="0" w:color="000000"/>
              <w:left w:val="single" w:sz="4" w:space="0" w:color="auto"/>
            </w:tcBorders>
          </w:tcPr>
          <w:p w14:paraId="28D57559" w14:textId="77777777" w:rsidR="00C57C0B" w:rsidRPr="001B7B41" w:rsidRDefault="00C57C0B">
            <w:pPr>
              <w:keepLines/>
              <w:spacing w:line="240" w:lineRule="exact"/>
              <w:ind w:right="-1"/>
              <w:rPr>
                <w:rFonts w:ascii="Leelawadee" w:hAnsi="Leelawadee" w:cs="Leelawadee"/>
              </w:rPr>
            </w:pPr>
          </w:p>
        </w:tc>
        <w:tc>
          <w:tcPr>
            <w:tcW w:w="1178" w:type="pct"/>
            <w:tcBorders>
              <w:top w:val="single" w:sz="6" w:space="0" w:color="000000"/>
              <w:right w:val="single" w:sz="4" w:space="0" w:color="auto"/>
            </w:tcBorders>
          </w:tcPr>
          <w:p w14:paraId="2003935A" w14:textId="77777777" w:rsidR="00C57C0B" w:rsidRPr="001B7B41" w:rsidRDefault="00C57C0B">
            <w:pPr>
              <w:keepLines/>
              <w:spacing w:line="240" w:lineRule="exact"/>
              <w:ind w:right="-1"/>
              <w:rPr>
                <w:rFonts w:ascii="Leelawadee" w:hAnsi="Leelawadee" w:cs="Leelawadee"/>
              </w:rPr>
            </w:pPr>
          </w:p>
        </w:tc>
      </w:tr>
      <w:tr w:rsidR="00C57C0B" w:rsidRPr="001B7B41" w14:paraId="3870CCD3" w14:textId="77777777" w:rsidTr="00813C44">
        <w:trPr>
          <w:cantSplit/>
        </w:trPr>
        <w:tc>
          <w:tcPr>
            <w:tcW w:w="3317" w:type="pct"/>
            <w:tcBorders>
              <w:left w:val="single" w:sz="6" w:space="0" w:color="000000"/>
            </w:tcBorders>
          </w:tcPr>
          <w:p w14:paraId="4F0B6B1B" w14:textId="77777777" w:rsidR="00C57C0B" w:rsidRPr="001B7B41" w:rsidRDefault="00C57C0B">
            <w:pPr>
              <w:keepLines/>
              <w:spacing w:line="240" w:lineRule="exact"/>
              <w:ind w:right="-1" w:hanging="567"/>
              <w:rPr>
                <w:rFonts w:ascii="Leelawadee" w:hAnsi="Leelawadee" w:cs="Leelawadee"/>
              </w:rPr>
            </w:pPr>
            <w:r w:rsidRPr="001B7B41">
              <w:rPr>
                <w:rFonts w:ascii="Leelawadee" w:hAnsi="Leelawadee" w:cs="Leelawadee" w:hint="cs"/>
              </w:rPr>
              <w:t>....................................................................………………</w:t>
            </w:r>
          </w:p>
        </w:tc>
        <w:tc>
          <w:tcPr>
            <w:tcW w:w="168" w:type="pct"/>
            <w:tcBorders>
              <w:left w:val="single" w:sz="4" w:space="0" w:color="auto"/>
            </w:tcBorders>
          </w:tcPr>
          <w:p w14:paraId="0418CBC5" w14:textId="77777777" w:rsidR="00C57C0B" w:rsidRPr="001B7B41" w:rsidRDefault="00C57C0B">
            <w:pPr>
              <w:keepLines/>
              <w:spacing w:line="240" w:lineRule="exact"/>
              <w:ind w:right="-1"/>
              <w:rPr>
                <w:rFonts w:ascii="Leelawadee" w:hAnsi="Leelawadee" w:cs="Leelawadee"/>
              </w:rPr>
            </w:pPr>
          </w:p>
        </w:tc>
        <w:tc>
          <w:tcPr>
            <w:tcW w:w="1515" w:type="pct"/>
            <w:gridSpan w:val="2"/>
            <w:tcBorders>
              <w:right w:val="single" w:sz="4" w:space="0" w:color="auto"/>
            </w:tcBorders>
          </w:tcPr>
          <w:p w14:paraId="464DF9B1" w14:textId="77777777" w:rsidR="00C57C0B" w:rsidRPr="001B7B41" w:rsidRDefault="00C57C0B">
            <w:pPr>
              <w:keepLines/>
              <w:spacing w:line="240" w:lineRule="exact"/>
              <w:ind w:right="-1"/>
              <w:rPr>
                <w:rFonts w:ascii="Leelawadee" w:hAnsi="Leelawadee" w:cs="Leelawadee"/>
              </w:rPr>
            </w:pPr>
            <w:r w:rsidRPr="001B7B41">
              <w:rPr>
                <w:rFonts w:ascii="Leelawadee" w:hAnsi="Leelawadee" w:cs="Leelawadee" w:hint="cs"/>
              </w:rPr>
              <w:t>...........................€</w:t>
            </w:r>
          </w:p>
        </w:tc>
      </w:tr>
      <w:tr w:rsidR="00C57C0B" w:rsidRPr="001B7B41" w14:paraId="50F66B21" w14:textId="77777777" w:rsidTr="00813C44">
        <w:trPr>
          <w:cantSplit/>
        </w:trPr>
        <w:tc>
          <w:tcPr>
            <w:tcW w:w="3317" w:type="pct"/>
            <w:tcBorders>
              <w:left w:val="single" w:sz="6" w:space="0" w:color="000000"/>
            </w:tcBorders>
          </w:tcPr>
          <w:p w14:paraId="5A6E861B" w14:textId="77777777" w:rsidR="00C57C0B" w:rsidRPr="001B7B41" w:rsidRDefault="00C57C0B">
            <w:pPr>
              <w:keepLines/>
              <w:spacing w:line="240" w:lineRule="exact"/>
              <w:ind w:right="-1" w:hanging="567"/>
              <w:rPr>
                <w:rFonts w:ascii="Leelawadee" w:hAnsi="Leelawadee" w:cs="Leelawadee"/>
              </w:rPr>
            </w:pPr>
            <w:r w:rsidRPr="001B7B41">
              <w:rPr>
                <w:rFonts w:ascii="Leelawadee" w:hAnsi="Leelawadee" w:cs="Leelawadee" w:hint="cs"/>
              </w:rPr>
              <w:t>....................................................................……………..</w:t>
            </w:r>
          </w:p>
        </w:tc>
        <w:tc>
          <w:tcPr>
            <w:tcW w:w="168" w:type="pct"/>
            <w:tcBorders>
              <w:left w:val="single" w:sz="4" w:space="0" w:color="auto"/>
            </w:tcBorders>
          </w:tcPr>
          <w:p w14:paraId="5D1B9046" w14:textId="77777777" w:rsidR="00C57C0B" w:rsidRPr="001B7B41" w:rsidRDefault="00C57C0B">
            <w:pPr>
              <w:keepLines/>
              <w:spacing w:line="240" w:lineRule="exact"/>
              <w:ind w:right="-1"/>
              <w:rPr>
                <w:rFonts w:ascii="Leelawadee" w:hAnsi="Leelawadee" w:cs="Leelawadee"/>
              </w:rPr>
            </w:pPr>
          </w:p>
        </w:tc>
        <w:tc>
          <w:tcPr>
            <w:tcW w:w="1515" w:type="pct"/>
            <w:gridSpan w:val="2"/>
            <w:tcBorders>
              <w:right w:val="single" w:sz="4" w:space="0" w:color="auto"/>
            </w:tcBorders>
          </w:tcPr>
          <w:p w14:paraId="057ABECD" w14:textId="77777777" w:rsidR="00C57C0B" w:rsidRPr="001B7B41" w:rsidRDefault="00C57C0B">
            <w:pPr>
              <w:keepLines/>
              <w:spacing w:line="240" w:lineRule="exact"/>
              <w:ind w:right="-1"/>
              <w:rPr>
                <w:rFonts w:ascii="Leelawadee" w:hAnsi="Leelawadee" w:cs="Leelawadee"/>
              </w:rPr>
            </w:pPr>
            <w:r w:rsidRPr="001B7B41">
              <w:rPr>
                <w:rFonts w:ascii="Leelawadee" w:hAnsi="Leelawadee" w:cs="Leelawadee" w:hint="cs"/>
              </w:rPr>
              <w:t>...........................€</w:t>
            </w:r>
          </w:p>
        </w:tc>
      </w:tr>
      <w:tr w:rsidR="00C57C0B" w:rsidRPr="001B7B41" w14:paraId="06138C83" w14:textId="77777777" w:rsidTr="00813C44">
        <w:trPr>
          <w:cantSplit/>
        </w:trPr>
        <w:tc>
          <w:tcPr>
            <w:tcW w:w="3317" w:type="pct"/>
            <w:tcBorders>
              <w:left w:val="single" w:sz="6" w:space="0" w:color="000000"/>
            </w:tcBorders>
          </w:tcPr>
          <w:p w14:paraId="1878B4B8" w14:textId="77777777" w:rsidR="00C57C0B" w:rsidRPr="001B7B41" w:rsidRDefault="00C57C0B">
            <w:pPr>
              <w:keepLines/>
              <w:spacing w:line="240" w:lineRule="exact"/>
              <w:ind w:right="-1" w:hanging="567"/>
              <w:rPr>
                <w:rFonts w:ascii="Leelawadee" w:hAnsi="Leelawadee" w:cs="Leelawadee"/>
              </w:rPr>
            </w:pPr>
            <w:r w:rsidRPr="001B7B41">
              <w:rPr>
                <w:rFonts w:ascii="Leelawadee" w:hAnsi="Leelawadee" w:cs="Leelawadee" w:hint="cs"/>
              </w:rPr>
              <w:t>....................................................................………………</w:t>
            </w:r>
          </w:p>
        </w:tc>
        <w:tc>
          <w:tcPr>
            <w:tcW w:w="168" w:type="pct"/>
            <w:tcBorders>
              <w:left w:val="single" w:sz="4" w:space="0" w:color="auto"/>
            </w:tcBorders>
          </w:tcPr>
          <w:p w14:paraId="69B9C79D" w14:textId="77777777" w:rsidR="00C57C0B" w:rsidRPr="001B7B41" w:rsidRDefault="00C57C0B">
            <w:pPr>
              <w:keepLines/>
              <w:spacing w:line="240" w:lineRule="exact"/>
              <w:ind w:right="-1"/>
              <w:rPr>
                <w:rFonts w:ascii="Leelawadee" w:hAnsi="Leelawadee" w:cs="Leelawadee"/>
              </w:rPr>
            </w:pPr>
          </w:p>
        </w:tc>
        <w:tc>
          <w:tcPr>
            <w:tcW w:w="1515" w:type="pct"/>
            <w:gridSpan w:val="2"/>
            <w:tcBorders>
              <w:right w:val="single" w:sz="4" w:space="0" w:color="auto"/>
            </w:tcBorders>
          </w:tcPr>
          <w:p w14:paraId="172BCAE6" w14:textId="77777777" w:rsidR="00C57C0B" w:rsidRPr="001B7B41" w:rsidRDefault="00C57C0B">
            <w:pPr>
              <w:keepLines/>
              <w:spacing w:line="240" w:lineRule="exact"/>
              <w:ind w:right="-1"/>
              <w:rPr>
                <w:rFonts w:ascii="Leelawadee" w:hAnsi="Leelawadee" w:cs="Leelawadee"/>
              </w:rPr>
            </w:pPr>
            <w:r w:rsidRPr="001B7B41">
              <w:rPr>
                <w:rFonts w:ascii="Leelawadee" w:hAnsi="Leelawadee" w:cs="Leelawadee" w:hint="cs"/>
              </w:rPr>
              <w:t>...........................€</w:t>
            </w:r>
          </w:p>
        </w:tc>
      </w:tr>
      <w:tr w:rsidR="00C57C0B" w:rsidRPr="001B7B41" w14:paraId="2AA2C6A6" w14:textId="77777777" w:rsidTr="00813C44">
        <w:trPr>
          <w:cantSplit/>
        </w:trPr>
        <w:tc>
          <w:tcPr>
            <w:tcW w:w="3317" w:type="pct"/>
            <w:tcBorders>
              <w:left w:val="single" w:sz="6" w:space="0" w:color="000000"/>
            </w:tcBorders>
          </w:tcPr>
          <w:p w14:paraId="37021E7C" w14:textId="77777777" w:rsidR="00C57C0B" w:rsidRPr="001B7B41" w:rsidRDefault="00C57C0B">
            <w:pPr>
              <w:keepLines/>
              <w:spacing w:line="240" w:lineRule="exact"/>
              <w:ind w:right="-1" w:hanging="567"/>
              <w:rPr>
                <w:rFonts w:ascii="Leelawadee" w:hAnsi="Leelawadee" w:cs="Leelawadee"/>
              </w:rPr>
            </w:pPr>
            <w:r w:rsidRPr="001B7B41">
              <w:rPr>
                <w:rFonts w:ascii="Leelawadee" w:hAnsi="Leelawadee" w:cs="Leelawadee" w:hint="cs"/>
              </w:rPr>
              <w:t>....................................................................………………</w:t>
            </w:r>
          </w:p>
        </w:tc>
        <w:tc>
          <w:tcPr>
            <w:tcW w:w="168" w:type="pct"/>
            <w:tcBorders>
              <w:left w:val="single" w:sz="4" w:space="0" w:color="auto"/>
            </w:tcBorders>
          </w:tcPr>
          <w:p w14:paraId="67584AEB" w14:textId="77777777" w:rsidR="00C57C0B" w:rsidRPr="001B7B41" w:rsidRDefault="00C57C0B">
            <w:pPr>
              <w:keepLines/>
              <w:spacing w:line="240" w:lineRule="exact"/>
              <w:ind w:right="-1"/>
              <w:rPr>
                <w:rFonts w:ascii="Leelawadee" w:hAnsi="Leelawadee" w:cs="Leelawadee"/>
              </w:rPr>
            </w:pPr>
          </w:p>
        </w:tc>
        <w:tc>
          <w:tcPr>
            <w:tcW w:w="1515" w:type="pct"/>
            <w:gridSpan w:val="2"/>
            <w:tcBorders>
              <w:right w:val="single" w:sz="4" w:space="0" w:color="auto"/>
            </w:tcBorders>
          </w:tcPr>
          <w:p w14:paraId="413F0B56" w14:textId="77777777" w:rsidR="00C57C0B" w:rsidRPr="001B7B41" w:rsidRDefault="00C57C0B">
            <w:pPr>
              <w:keepLines/>
              <w:spacing w:line="240" w:lineRule="exact"/>
              <w:ind w:right="-1"/>
              <w:rPr>
                <w:rFonts w:ascii="Leelawadee" w:hAnsi="Leelawadee" w:cs="Leelawadee"/>
              </w:rPr>
            </w:pPr>
            <w:r w:rsidRPr="001B7B41">
              <w:rPr>
                <w:rFonts w:ascii="Leelawadee" w:hAnsi="Leelawadee" w:cs="Leelawadee" w:hint="cs"/>
              </w:rPr>
              <w:t>...........................€</w:t>
            </w:r>
          </w:p>
        </w:tc>
      </w:tr>
      <w:tr w:rsidR="00C57C0B" w:rsidRPr="001B7B41" w14:paraId="1492EDF3" w14:textId="77777777" w:rsidTr="00813C44">
        <w:trPr>
          <w:cantSplit/>
        </w:trPr>
        <w:tc>
          <w:tcPr>
            <w:tcW w:w="3317" w:type="pct"/>
            <w:tcBorders>
              <w:left w:val="single" w:sz="6" w:space="0" w:color="000000"/>
            </w:tcBorders>
          </w:tcPr>
          <w:p w14:paraId="41AB9111" w14:textId="77777777" w:rsidR="00C57C0B" w:rsidRPr="001B7B41" w:rsidRDefault="00C57C0B">
            <w:pPr>
              <w:keepLines/>
              <w:spacing w:line="240" w:lineRule="exact"/>
              <w:ind w:right="-1" w:hanging="567"/>
              <w:rPr>
                <w:rFonts w:ascii="Leelawadee" w:hAnsi="Leelawadee" w:cs="Leelawadee"/>
              </w:rPr>
            </w:pPr>
            <w:r w:rsidRPr="001B7B41">
              <w:rPr>
                <w:rFonts w:ascii="Leelawadee" w:hAnsi="Leelawadee" w:cs="Leelawadee" w:hint="cs"/>
              </w:rPr>
              <w:t>....................................................................………………</w:t>
            </w:r>
          </w:p>
        </w:tc>
        <w:tc>
          <w:tcPr>
            <w:tcW w:w="168" w:type="pct"/>
            <w:tcBorders>
              <w:left w:val="single" w:sz="4" w:space="0" w:color="auto"/>
            </w:tcBorders>
          </w:tcPr>
          <w:p w14:paraId="6DE90CF1" w14:textId="77777777" w:rsidR="00C57C0B" w:rsidRPr="001B7B41" w:rsidRDefault="00C57C0B">
            <w:pPr>
              <w:keepLines/>
              <w:spacing w:line="240" w:lineRule="exact"/>
              <w:ind w:right="-1"/>
              <w:rPr>
                <w:rFonts w:ascii="Leelawadee" w:hAnsi="Leelawadee" w:cs="Leelawadee"/>
              </w:rPr>
            </w:pPr>
          </w:p>
        </w:tc>
        <w:tc>
          <w:tcPr>
            <w:tcW w:w="1515" w:type="pct"/>
            <w:gridSpan w:val="2"/>
            <w:tcBorders>
              <w:right w:val="single" w:sz="4" w:space="0" w:color="auto"/>
            </w:tcBorders>
          </w:tcPr>
          <w:p w14:paraId="20A27C9A" w14:textId="77777777" w:rsidR="00C57C0B" w:rsidRPr="001B7B41" w:rsidRDefault="00C57C0B">
            <w:pPr>
              <w:keepLines/>
              <w:spacing w:line="240" w:lineRule="exact"/>
              <w:ind w:right="-1"/>
              <w:rPr>
                <w:rFonts w:ascii="Leelawadee" w:hAnsi="Leelawadee" w:cs="Leelawadee"/>
              </w:rPr>
            </w:pPr>
            <w:r w:rsidRPr="001B7B41">
              <w:rPr>
                <w:rFonts w:ascii="Leelawadee" w:hAnsi="Leelawadee" w:cs="Leelawadee" w:hint="cs"/>
              </w:rPr>
              <w:t>...........................€</w:t>
            </w:r>
          </w:p>
        </w:tc>
      </w:tr>
      <w:tr w:rsidR="00C57C0B" w:rsidRPr="001B7B41" w14:paraId="6D2D2E7E" w14:textId="77777777" w:rsidTr="00813C44">
        <w:trPr>
          <w:cantSplit/>
        </w:trPr>
        <w:tc>
          <w:tcPr>
            <w:tcW w:w="3317" w:type="pct"/>
            <w:tcBorders>
              <w:left w:val="single" w:sz="6" w:space="0" w:color="000000"/>
            </w:tcBorders>
          </w:tcPr>
          <w:p w14:paraId="63BF3A1F" w14:textId="77777777" w:rsidR="00C57C0B" w:rsidRPr="001B7B41" w:rsidRDefault="00C57C0B">
            <w:pPr>
              <w:keepLines/>
              <w:spacing w:line="240" w:lineRule="exact"/>
              <w:ind w:left="-567" w:right="-1"/>
              <w:rPr>
                <w:rFonts w:ascii="Leelawadee" w:hAnsi="Leelawadee" w:cs="Leelawadee"/>
              </w:rPr>
            </w:pPr>
            <w:r w:rsidRPr="001B7B41">
              <w:rPr>
                <w:rFonts w:ascii="Leelawadee" w:hAnsi="Leelawadee" w:cs="Leelawadee" w:hint="cs"/>
              </w:rPr>
              <w:t>....................................................................……………..</w:t>
            </w:r>
          </w:p>
        </w:tc>
        <w:tc>
          <w:tcPr>
            <w:tcW w:w="168" w:type="pct"/>
            <w:tcBorders>
              <w:left w:val="single" w:sz="4" w:space="0" w:color="auto"/>
            </w:tcBorders>
          </w:tcPr>
          <w:p w14:paraId="3A25B5F7" w14:textId="77777777" w:rsidR="00C57C0B" w:rsidRPr="001B7B41" w:rsidRDefault="00C57C0B">
            <w:pPr>
              <w:keepLines/>
              <w:spacing w:line="240" w:lineRule="exact"/>
              <w:ind w:right="-1"/>
              <w:rPr>
                <w:rFonts w:ascii="Leelawadee" w:hAnsi="Leelawadee" w:cs="Leelawadee"/>
              </w:rPr>
            </w:pPr>
          </w:p>
        </w:tc>
        <w:tc>
          <w:tcPr>
            <w:tcW w:w="1515" w:type="pct"/>
            <w:gridSpan w:val="2"/>
            <w:tcBorders>
              <w:right w:val="single" w:sz="4" w:space="0" w:color="auto"/>
            </w:tcBorders>
          </w:tcPr>
          <w:p w14:paraId="53C2A47D" w14:textId="77777777" w:rsidR="00C57C0B" w:rsidRPr="001B7B41" w:rsidRDefault="00C57C0B">
            <w:pPr>
              <w:keepLines/>
              <w:spacing w:line="240" w:lineRule="exact"/>
              <w:ind w:right="-1"/>
              <w:rPr>
                <w:rFonts w:ascii="Leelawadee" w:hAnsi="Leelawadee" w:cs="Leelawadee"/>
              </w:rPr>
            </w:pPr>
            <w:r w:rsidRPr="001B7B41">
              <w:rPr>
                <w:rFonts w:ascii="Leelawadee" w:hAnsi="Leelawadee" w:cs="Leelawadee" w:hint="cs"/>
              </w:rPr>
              <w:t>...........................€</w:t>
            </w:r>
          </w:p>
        </w:tc>
      </w:tr>
      <w:tr w:rsidR="00C57C0B" w:rsidRPr="001B7B41" w14:paraId="05C97FA7" w14:textId="77777777" w:rsidTr="00813C44">
        <w:trPr>
          <w:cantSplit/>
          <w:trHeight w:val="106"/>
        </w:trPr>
        <w:tc>
          <w:tcPr>
            <w:tcW w:w="3317" w:type="pct"/>
            <w:tcBorders>
              <w:left w:val="single" w:sz="6" w:space="0" w:color="000000"/>
            </w:tcBorders>
          </w:tcPr>
          <w:p w14:paraId="795D84DE" w14:textId="77777777" w:rsidR="00C57C0B" w:rsidRPr="001B7B41" w:rsidRDefault="00C57C0B">
            <w:pPr>
              <w:keepLines/>
              <w:spacing w:line="240" w:lineRule="exact"/>
              <w:ind w:right="-1" w:hanging="567"/>
              <w:rPr>
                <w:rFonts w:ascii="Leelawadee" w:hAnsi="Leelawadee" w:cs="Leelawadee"/>
              </w:rPr>
            </w:pPr>
          </w:p>
        </w:tc>
        <w:tc>
          <w:tcPr>
            <w:tcW w:w="505" w:type="pct"/>
            <w:gridSpan w:val="2"/>
            <w:tcBorders>
              <w:left w:val="single" w:sz="4" w:space="0" w:color="auto"/>
              <w:bottom w:val="single" w:sz="6" w:space="0" w:color="000000"/>
            </w:tcBorders>
          </w:tcPr>
          <w:p w14:paraId="13BF2479" w14:textId="77777777" w:rsidR="00C57C0B" w:rsidRPr="001B7B41" w:rsidRDefault="00C57C0B">
            <w:pPr>
              <w:keepLines/>
              <w:spacing w:line="240" w:lineRule="exact"/>
              <w:ind w:right="-1"/>
              <w:rPr>
                <w:rFonts w:ascii="Leelawadee" w:hAnsi="Leelawadee" w:cs="Leelawadee"/>
              </w:rPr>
            </w:pPr>
          </w:p>
        </w:tc>
        <w:tc>
          <w:tcPr>
            <w:tcW w:w="1178" w:type="pct"/>
            <w:tcBorders>
              <w:right w:val="single" w:sz="4" w:space="0" w:color="auto"/>
            </w:tcBorders>
          </w:tcPr>
          <w:p w14:paraId="26E6F81F" w14:textId="77777777" w:rsidR="00C57C0B" w:rsidRPr="001B7B41" w:rsidRDefault="00C57C0B">
            <w:pPr>
              <w:keepLines/>
              <w:spacing w:line="240" w:lineRule="exact"/>
              <w:ind w:right="-1"/>
              <w:rPr>
                <w:rFonts w:ascii="Leelawadee" w:hAnsi="Leelawadee" w:cs="Leelawadee"/>
              </w:rPr>
            </w:pPr>
          </w:p>
        </w:tc>
      </w:tr>
      <w:tr w:rsidR="00C57C0B" w:rsidRPr="001B7B41" w14:paraId="3B4CCE6E" w14:textId="77777777" w:rsidTr="00813C44">
        <w:trPr>
          <w:cantSplit/>
        </w:trPr>
        <w:tc>
          <w:tcPr>
            <w:tcW w:w="3317" w:type="pct"/>
            <w:tcBorders>
              <w:top w:val="single" w:sz="6" w:space="0" w:color="000000"/>
              <w:left w:val="single" w:sz="6" w:space="0" w:color="000000"/>
              <w:right w:val="single" w:sz="6" w:space="0" w:color="000000"/>
            </w:tcBorders>
          </w:tcPr>
          <w:p w14:paraId="1E32DA99" w14:textId="77777777" w:rsidR="00C57C0B" w:rsidRPr="001B7B41" w:rsidRDefault="00C57C0B">
            <w:pPr>
              <w:keepLines/>
              <w:spacing w:line="240" w:lineRule="exact"/>
              <w:ind w:right="-1" w:hanging="567"/>
              <w:rPr>
                <w:rFonts w:ascii="Leelawadee" w:hAnsi="Leelawadee" w:cs="Leelawadee"/>
              </w:rPr>
            </w:pPr>
          </w:p>
        </w:tc>
        <w:tc>
          <w:tcPr>
            <w:tcW w:w="505" w:type="pct"/>
            <w:gridSpan w:val="2"/>
            <w:tcBorders>
              <w:left w:val="single" w:sz="6" w:space="0" w:color="000000"/>
            </w:tcBorders>
          </w:tcPr>
          <w:p w14:paraId="1FF8EA83" w14:textId="77777777" w:rsidR="00C57C0B" w:rsidRPr="001B7B41" w:rsidRDefault="00C57C0B">
            <w:pPr>
              <w:keepLines/>
              <w:spacing w:line="240" w:lineRule="exact"/>
              <w:ind w:right="-1"/>
              <w:rPr>
                <w:rFonts w:ascii="Leelawadee" w:hAnsi="Leelawadee" w:cs="Leelawadee"/>
              </w:rPr>
            </w:pPr>
          </w:p>
        </w:tc>
        <w:tc>
          <w:tcPr>
            <w:tcW w:w="1178" w:type="pct"/>
            <w:tcBorders>
              <w:top w:val="single" w:sz="6" w:space="0" w:color="000000"/>
              <w:right w:val="single" w:sz="6" w:space="0" w:color="000000"/>
            </w:tcBorders>
          </w:tcPr>
          <w:p w14:paraId="2B496FA5" w14:textId="77777777" w:rsidR="00C57C0B" w:rsidRPr="001B7B41" w:rsidRDefault="00C57C0B">
            <w:pPr>
              <w:keepLines/>
              <w:spacing w:line="240" w:lineRule="exact"/>
              <w:ind w:right="-1"/>
              <w:rPr>
                <w:rFonts w:ascii="Leelawadee" w:hAnsi="Leelawadee" w:cs="Leelawadee"/>
              </w:rPr>
            </w:pPr>
          </w:p>
        </w:tc>
      </w:tr>
      <w:tr w:rsidR="00C57C0B" w:rsidRPr="001B7B41" w14:paraId="0DC5C50F" w14:textId="77777777" w:rsidTr="00813C44">
        <w:trPr>
          <w:cantSplit/>
        </w:trPr>
        <w:tc>
          <w:tcPr>
            <w:tcW w:w="3317" w:type="pct"/>
            <w:tcBorders>
              <w:left w:val="single" w:sz="6" w:space="0" w:color="000000"/>
              <w:right w:val="single" w:sz="6" w:space="0" w:color="000000"/>
            </w:tcBorders>
          </w:tcPr>
          <w:p w14:paraId="0C98225D" w14:textId="77777777" w:rsidR="00C57C0B" w:rsidRPr="001B7B41" w:rsidRDefault="00C57C0B">
            <w:pPr>
              <w:keepLines/>
              <w:spacing w:line="240" w:lineRule="exact"/>
              <w:ind w:right="-1" w:hanging="567"/>
              <w:jc w:val="center"/>
              <w:rPr>
                <w:rFonts w:ascii="Leelawadee" w:hAnsi="Leelawadee" w:cs="Leelawadee"/>
                <w:sz w:val="18"/>
                <w:szCs w:val="18"/>
              </w:rPr>
            </w:pPr>
            <w:r w:rsidRPr="001B7B41">
              <w:rPr>
                <w:rFonts w:ascii="Leelawadee" w:hAnsi="Leelawadee" w:cs="Leelawadee" w:hint="cs"/>
                <w:sz w:val="18"/>
                <w:szCs w:val="18"/>
              </w:rPr>
              <w:t>TOTAL</w:t>
            </w:r>
          </w:p>
        </w:tc>
        <w:tc>
          <w:tcPr>
            <w:tcW w:w="505" w:type="pct"/>
            <w:gridSpan w:val="2"/>
            <w:tcBorders>
              <w:left w:val="single" w:sz="6" w:space="0" w:color="000000"/>
            </w:tcBorders>
          </w:tcPr>
          <w:p w14:paraId="436AF971" w14:textId="77777777" w:rsidR="00C57C0B" w:rsidRPr="001B7B41" w:rsidRDefault="00C57C0B">
            <w:pPr>
              <w:keepLines/>
              <w:spacing w:line="240" w:lineRule="exact"/>
              <w:ind w:right="-1"/>
              <w:rPr>
                <w:rFonts w:ascii="Leelawadee" w:hAnsi="Leelawadee" w:cs="Leelawadee"/>
              </w:rPr>
            </w:pPr>
          </w:p>
        </w:tc>
        <w:tc>
          <w:tcPr>
            <w:tcW w:w="1178" w:type="pct"/>
            <w:tcBorders>
              <w:right w:val="single" w:sz="6" w:space="0" w:color="000000"/>
            </w:tcBorders>
          </w:tcPr>
          <w:p w14:paraId="79F02B9B" w14:textId="77777777" w:rsidR="00C57C0B" w:rsidRPr="001B7B41" w:rsidRDefault="00C57C0B">
            <w:pPr>
              <w:keepLines/>
              <w:spacing w:line="240" w:lineRule="exact"/>
              <w:ind w:right="-1"/>
              <w:rPr>
                <w:rFonts w:ascii="Leelawadee" w:hAnsi="Leelawadee" w:cs="Leelawadee"/>
              </w:rPr>
            </w:pPr>
          </w:p>
        </w:tc>
      </w:tr>
      <w:tr w:rsidR="00C57C0B" w:rsidRPr="001B7B41" w14:paraId="28574C23" w14:textId="77777777" w:rsidTr="00813C44">
        <w:trPr>
          <w:cantSplit/>
          <w:trHeight w:val="106"/>
        </w:trPr>
        <w:tc>
          <w:tcPr>
            <w:tcW w:w="3317" w:type="pct"/>
            <w:tcBorders>
              <w:left w:val="single" w:sz="6" w:space="0" w:color="000000"/>
              <w:bottom w:val="single" w:sz="6" w:space="0" w:color="000000"/>
              <w:right w:val="single" w:sz="6" w:space="0" w:color="000000"/>
            </w:tcBorders>
          </w:tcPr>
          <w:p w14:paraId="77258BB7" w14:textId="77777777" w:rsidR="00C57C0B" w:rsidRPr="001B7B41" w:rsidRDefault="00C57C0B">
            <w:pPr>
              <w:keepLines/>
              <w:spacing w:line="240" w:lineRule="exact"/>
              <w:ind w:right="-1" w:hanging="567"/>
              <w:rPr>
                <w:rFonts w:ascii="Leelawadee" w:hAnsi="Leelawadee" w:cs="Leelawadee"/>
              </w:rPr>
            </w:pPr>
          </w:p>
        </w:tc>
        <w:tc>
          <w:tcPr>
            <w:tcW w:w="505" w:type="pct"/>
            <w:gridSpan w:val="2"/>
            <w:tcBorders>
              <w:left w:val="single" w:sz="6" w:space="0" w:color="000000"/>
              <w:bottom w:val="single" w:sz="6" w:space="0" w:color="000000"/>
            </w:tcBorders>
          </w:tcPr>
          <w:p w14:paraId="766DDF51" w14:textId="77777777" w:rsidR="00C57C0B" w:rsidRPr="001B7B41" w:rsidRDefault="00C57C0B">
            <w:pPr>
              <w:keepLines/>
              <w:spacing w:line="240" w:lineRule="exact"/>
              <w:ind w:right="-1"/>
              <w:rPr>
                <w:rFonts w:ascii="Leelawadee" w:hAnsi="Leelawadee" w:cs="Leelawadee"/>
              </w:rPr>
            </w:pPr>
          </w:p>
        </w:tc>
        <w:tc>
          <w:tcPr>
            <w:tcW w:w="1178" w:type="pct"/>
            <w:tcBorders>
              <w:bottom w:val="single" w:sz="6" w:space="0" w:color="000000"/>
              <w:right w:val="single" w:sz="6" w:space="0" w:color="000000"/>
            </w:tcBorders>
          </w:tcPr>
          <w:p w14:paraId="701D1FBB" w14:textId="77777777" w:rsidR="00C57C0B" w:rsidRPr="001B7B41" w:rsidRDefault="00C57C0B">
            <w:pPr>
              <w:keepLines/>
              <w:spacing w:line="240" w:lineRule="exact"/>
              <w:ind w:right="-1"/>
              <w:rPr>
                <w:rFonts w:ascii="Leelawadee" w:hAnsi="Leelawadee" w:cs="Leelawadee"/>
              </w:rPr>
            </w:pPr>
          </w:p>
        </w:tc>
      </w:tr>
    </w:tbl>
    <w:p w14:paraId="3810904A" w14:textId="77777777" w:rsidR="006C7D32" w:rsidRPr="001B7B41" w:rsidRDefault="006C7D32">
      <w:pPr>
        <w:tabs>
          <w:tab w:val="left" w:pos="284"/>
          <w:tab w:val="left" w:leader="dot" w:pos="6623"/>
          <w:tab w:val="left" w:leader="dot" w:pos="9362"/>
        </w:tabs>
        <w:spacing w:line="240" w:lineRule="exact"/>
        <w:ind w:right="-1"/>
        <w:jc w:val="both"/>
        <w:rPr>
          <w:rFonts w:ascii="Leelawadee" w:hAnsi="Leelawadee" w:cs="Leelawadee"/>
          <w:b/>
          <w:sz w:val="18"/>
          <w:szCs w:val="18"/>
        </w:rPr>
      </w:pPr>
    </w:p>
    <w:p w14:paraId="6E7C3BD9" w14:textId="77777777" w:rsidR="00C57C0B" w:rsidRPr="001B7B41" w:rsidRDefault="00C57C0B" w:rsidP="006C7D32">
      <w:pPr>
        <w:tabs>
          <w:tab w:val="left" w:pos="1010"/>
        </w:tabs>
        <w:spacing w:line="240" w:lineRule="exact"/>
        <w:ind w:left="284" w:right="-1"/>
        <w:jc w:val="both"/>
        <w:rPr>
          <w:rFonts w:ascii="Leelawadee" w:hAnsi="Leelawadee" w:cs="Leelawadee"/>
          <w:b/>
          <w:sz w:val="22"/>
          <w:szCs w:val="18"/>
        </w:rPr>
      </w:pPr>
      <w:r w:rsidRPr="001B7B41">
        <w:rPr>
          <w:rFonts w:ascii="Leelawadee" w:hAnsi="Leelawadee" w:cs="Leelawadee" w:hint="cs"/>
          <w:b/>
          <w:sz w:val="22"/>
          <w:szCs w:val="18"/>
        </w:rPr>
        <w:t>2.3.2</w:t>
      </w:r>
      <w:r w:rsidR="002727ED" w:rsidRPr="001B7B41">
        <w:rPr>
          <w:rFonts w:ascii="Leelawadee" w:hAnsi="Leelawadee" w:cs="Leelawadee" w:hint="cs"/>
          <w:b/>
          <w:sz w:val="22"/>
          <w:szCs w:val="18"/>
        </w:rPr>
        <w:t xml:space="preserve"> NANTISSEMENT</w:t>
      </w:r>
    </w:p>
    <w:p w14:paraId="2F10F349" w14:textId="77777777" w:rsidR="00C57C0B" w:rsidRPr="001B7B41" w:rsidRDefault="00C57C0B">
      <w:pPr>
        <w:tabs>
          <w:tab w:val="left" w:leader="dot" w:pos="6623"/>
          <w:tab w:val="left" w:leader="dot" w:pos="9362"/>
        </w:tabs>
        <w:spacing w:line="240" w:lineRule="exact"/>
        <w:ind w:right="-1"/>
        <w:jc w:val="both"/>
        <w:rPr>
          <w:rFonts w:ascii="Leelawadee" w:hAnsi="Leelawadee" w:cs="Leelawadee"/>
          <w:sz w:val="18"/>
          <w:szCs w:val="18"/>
          <w:u w:val="single"/>
        </w:rPr>
      </w:pPr>
    </w:p>
    <w:p w14:paraId="3852104F" w14:textId="77777777" w:rsidR="00C57C0B" w:rsidRPr="001B7B41" w:rsidRDefault="00C57C0B" w:rsidP="00813C44">
      <w:pPr>
        <w:tabs>
          <w:tab w:val="left" w:pos="1010"/>
        </w:tabs>
        <w:spacing w:line="720" w:lineRule="auto"/>
        <w:jc w:val="both"/>
        <w:rPr>
          <w:rFonts w:ascii="Leelawadee" w:hAnsi="Leelawadee" w:cs="Leelawadee"/>
          <w:szCs w:val="18"/>
        </w:rPr>
      </w:pPr>
      <w:r w:rsidRPr="001B7B41">
        <w:rPr>
          <w:rFonts w:ascii="Leelawadee" w:hAnsi="Leelawadee" w:cs="Leelawadee" w:hint="cs"/>
          <w:szCs w:val="18"/>
        </w:rPr>
        <w:t>Le montant maximal, T.V.A. incluse, de la créance que je pourrai présenter en nantissement est de :</w:t>
      </w:r>
    </w:p>
    <w:p w14:paraId="3F4889E8" w14:textId="77777777" w:rsidR="00C57C0B" w:rsidRPr="001B7B41" w:rsidRDefault="00C57C0B" w:rsidP="00813C44">
      <w:pPr>
        <w:pStyle w:val="Normalcentr"/>
        <w:tabs>
          <w:tab w:val="clear" w:pos="1010"/>
          <w:tab w:val="left" w:leader="dot" w:pos="6623"/>
          <w:tab w:val="left" w:leader="dot" w:pos="9362"/>
        </w:tabs>
        <w:spacing w:line="720" w:lineRule="auto"/>
        <w:ind w:left="0" w:right="0"/>
        <w:rPr>
          <w:rFonts w:ascii="Leelawadee" w:hAnsi="Leelawadee" w:cs="Leelawadee"/>
          <w:sz w:val="20"/>
          <w:szCs w:val="18"/>
        </w:rPr>
      </w:pPr>
      <w:r w:rsidRPr="001B7B41">
        <w:rPr>
          <w:rFonts w:ascii="Leelawadee" w:hAnsi="Leelawadee" w:cs="Leelawadee" w:hint="cs"/>
          <w:sz w:val="20"/>
          <w:szCs w:val="18"/>
        </w:rPr>
        <w:t>(En lettres)</w:t>
      </w:r>
      <w:r w:rsidRPr="001B7B41">
        <w:rPr>
          <w:rFonts w:ascii="Leelawadee" w:hAnsi="Leelawadee" w:cs="Leelawadee" w:hint="cs"/>
          <w:sz w:val="20"/>
          <w:szCs w:val="18"/>
        </w:rPr>
        <w:tab/>
        <w:t>Euros (</w:t>
      </w:r>
      <w:r w:rsidRPr="001B7B41">
        <w:rPr>
          <w:rFonts w:ascii="Leelawadee" w:hAnsi="Leelawadee" w:cs="Leelawadee" w:hint="cs"/>
          <w:sz w:val="20"/>
          <w:szCs w:val="18"/>
        </w:rPr>
        <w:tab/>
        <w:t>€)</w:t>
      </w:r>
    </w:p>
    <w:p w14:paraId="7DFF0F8E" w14:textId="7BA4F973" w:rsidR="00D4371C" w:rsidRDefault="00D4371C">
      <w:pPr>
        <w:rPr>
          <w:rFonts w:ascii="Leelawadee" w:hAnsi="Leelawadee" w:cs="Leelawadee"/>
          <w:b/>
          <w:sz w:val="22"/>
          <w:u w:val="single"/>
        </w:rPr>
      </w:pPr>
      <w:r>
        <w:rPr>
          <w:rFonts w:ascii="Leelawadee" w:hAnsi="Leelawadee" w:cs="Leelawadee"/>
          <w:b/>
          <w:sz w:val="22"/>
          <w:u w:val="single"/>
        </w:rPr>
        <w:br w:type="page"/>
      </w:r>
    </w:p>
    <w:p w14:paraId="3D04B7A4" w14:textId="6AF5AA98" w:rsidR="00C57C0B" w:rsidRPr="001B7B41" w:rsidRDefault="00C57C0B">
      <w:pPr>
        <w:pBdr>
          <w:top w:val="double" w:sz="4" w:space="5" w:color="auto"/>
          <w:left w:val="double" w:sz="4" w:space="4" w:color="auto"/>
          <w:bottom w:val="double" w:sz="4" w:space="4" w:color="auto"/>
          <w:right w:val="double" w:sz="4" w:space="4" w:color="auto"/>
        </w:pBdr>
        <w:shd w:val="pct10" w:color="auto" w:fill="FFFFFF"/>
        <w:spacing w:line="360" w:lineRule="exact"/>
        <w:jc w:val="center"/>
        <w:rPr>
          <w:rFonts w:ascii="Leelawadee" w:hAnsi="Leelawadee" w:cs="Leelawadee"/>
          <w:b/>
          <w:sz w:val="28"/>
        </w:rPr>
      </w:pPr>
      <w:r w:rsidRPr="001B7B41">
        <w:rPr>
          <w:rFonts w:ascii="Leelawadee" w:hAnsi="Leelawadee" w:cs="Leelawadee" w:hint="cs"/>
          <w:b/>
          <w:sz w:val="28"/>
        </w:rPr>
        <w:lastRenderedPageBreak/>
        <w:t>ARTICLE 3 - D</w:t>
      </w:r>
      <w:r w:rsidR="0032592B">
        <w:rPr>
          <w:rFonts w:ascii="Leelawadee" w:hAnsi="Leelawadee" w:cs="Leelawadee" w:hint="cs"/>
          <w:b/>
          <w:sz w:val="28"/>
        </w:rPr>
        <w:t>É</w:t>
      </w:r>
      <w:r w:rsidRPr="001B7B41">
        <w:rPr>
          <w:rFonts w:ascii="Leelawadee" w:hAnsi="Leelawadee" w:cs="Leelawadee" w:hint="cs"/>
          <w:b/>
          <w:sz w:val="28"/>
        </w:rPr>
        <w:t>LAIS</w:t>
      </w:r>
    </w:p>
    <w:p w14:paraId="7905EE8F" w14:textId="77777777" w:rsidR="0010282D" w:rsidRPr="001B7B41" w:rsidRDefault="0010282D" w:rsidP="00990B3C">
      <w:pPr>
        <w:tabs>
          <w:tab w:val="left" w:pos="1010"/>
        </w:tabs>
        <w:spacing w:line="240" w:lineRule="exact"/>
        <w:ind w:right="-1"/>
        <w:jc w:val="both"/>
        <w:rPr>
          <w:rFonts w:ascii="Leelawadee" w:hAnsi="Leelawadee" w:cs="Leelawadee"/>
          <w:b/>
          <w:sz w:val="22"/>
          <w:szCs w:val="18"/>
        </w:rPr>
      </w:pPr>
    </w:p>
    <w:p w14:paraId="739DD7EF" w14:textId="7339E248" w:rsidR="00990B3C" w:rsidRPr="001B7B41" w:rsidRDefault="0010282D" w:rsidP="00990B3C">
      <w:pPr>
        <w:tabs>
          <w:tab w:val="left" w:pos="1010"/>
        </w:tabs>
        <w:spacing w:line="240" w:lineRule="exact"/>
        <w:ind w:right="-1"/>
        <w:jc w:val="both"/>
        <w:rPr>
          <w:rFonts w:ascii="Leelawadee" w:hAnsi="Leelawadee" w:cs="Leelawadee"/>
          <w:b/>
          <w:sz w:val="22"/>
          <w:szCs w:val="18"/>
        </w:rPr>
      </w:pPr>
      <w:r w:rsidRPr="001B7B41">
        <w:rPr>
          <w:rFonts w:ascii="Leelawadee" w:hAnsi="Leelawadee" w:cs="Leelawadee" w:hint="cs"/>
          <w:b/>
          <w:sz w:val="22"/>
          <w:szCs w:val="18"/>
        </w:rPr>
        <w:t>3</w:t>
      </w:r>
      <w:r w:rsidR="00990B3C" w:rsidRPr="001B7B41">
        <w:rPr>
          <w:rFonts w:ascii="Leelawadee" w:hAnsi="Leelawadee" w:cs="Leelawadee" w:hint="cs"/>
          <w:b/>
          <w:sz w:val="22"/>
          <w:szCs w:val="18"/>
        </w:rPr>
        <w:t xml:space="preserve">.1. </w:t>
      </w:r>
      <w:r w:rsidR="00315F67">
        <w:rPr>
          <w:rFonts w:ascii="Leelawadee" w:hAnsi="Leelawadee" w:cs="Leelawadee"/>
          <w:b/>
          <w:sz w:val="22"/>
          <w:szCs w:val="18"/>
        </w:rPr>
        <w:t>DUR</w:t>
      </w:r>
      <w:r w:rsidR="00315F67">
        <w:rPr>
          <w:rFonts w:ascii="Leelawadee" w:hAnsi="Leelawadee" w:cs="Leelawadee" w:hint="cs"/>
          <w:b/>
          <w:sz w:val="22"/>
          <w:szCs w:val="18"/>
        </w:rPr>
        <w:t>É</w:t>
      </w:r>
      <w:r w:rsidR="00315F67">
        <w:rPr>
          <w:rFonts w:ascii="Leelawadee" w:hAnsi="Leelawadee" w:cs="Leelawadee"/>
          <w:b/>
          <w:sz w:val="22"/>
          <w:szCs w:val="18"/>
        </w:rPr>
        <w:t>E DU MARCH</w:t>
      </w:r>
      <w:r w:rsidR="00315F67">
        <w:rPr>
          <w:rFonts w:ascii="Leelawadee" w:hAnsi="Leelawadee" w:cs="Leelawadee" w:hint="cs"/>
          <w:b/>
          <w:sz w:val="22"/>
          <w:szCs w:val="18"/>
        </w:rPr>
        <w:t>É</w:t>
      </w:r>
    </w:p>
    <w:p w14:paraId="0971F2EC" w14:textId="77777777" w:rsidR="0010282D" w:rsidRPr="001B7B41" w:rsidRDefault="0010282D" w:rsidP="00990B3C">
      <w:pPr>
        <w:tabs>
          <w:tab w:val="left" w:pos="1010"/>
        </w:tabs>
        <w:spacing w:line="240" w:lineRule="exact"/>
        <w:ind w:right="-1"/>
        <w:jc w:val="both"/>
        <w:rPr>
          <w:rFonts w:ascii="Leelawadee" w:hAnsi="Leelawadee" w:cs="Leelawadee"/>
          <w:sz w:val="18"/>
          <w:szCs w:val="18"/>
        </w:rPr>
      </w:pPr>
    </w:p>
    <w:p w14:paraId="73810E64" w14:textId="75015BE1" w:rsidR="00DA5D3F" w:rsidRPr="001B7B41" w:rsidRDefault="00DA5D3F" w:rsidP="00DA5D3F">
      <w:pPr>
        <w:tabs>
          <w:tab w:val="right" w:leader="dot" w:pos="10080"/>
        </w:tabs>
        <w:ind w:right="31"/>
        <w:jc w:val="both"/>
        <w:rPr>
          <w:rFonts w:ascii="Leelawadee" w:hAnsi="Leelawadee" w:cs="Leelawadee"/>
        </w:rPr>
      </w:pPr>
      <w:r w:rsidRPr="001B7B41">
        <w:rPr>
          <w:rFonts w:ascii="Leelawadee" w:hAnsi="Leelawadee" w:cs="Leelawadee" w:hint="cs"/>
        </w:rPr>
        <w:t xml:space="preserve">Le marché est conclu pour une période ferme de </w:t>
      </w:r>
      <w:r w:rsidRPr="001B7B41">
        <w:rPr>
          <w:rFonts w:ascii="Leelawadee" w:hAnsi="Leelawadee" w:cs="Leelawadee" w:hint="cs"/>
          <w:b/>
        </w:rPr>
        <w:t>deux (2) ans</w:t>
      </w:r>
      <w:r w:rsidRPr="001B7B41">
        <w:rPr>
          <w:rFonts w:ascii="Leelawadee" w:hAnsi="Leelawadee" w:cs="Leelawadee" w:hint="cs"/>
        </w:rPr>
        <w:t xml:space="preserve"> à </w:t>
      </w:r>
      <w:r w:rsidR="00B7406A">
        <w:rPr>
          <w:rFonts w:ascii="Leelawadee" w:hAnsi="Leelawadee" w:cs="Leelawadee"/>
        </w:rPr>
        <w:t>compter</w:t>
      </w:r>
      <w:r w:rsidRPr="001B7B41">
        <w:rPr>
          <w:rFonts w:ascii="Leelawadee" w:hAnsi="Leelawadee" w:cs="Leelawadee" w:hint="cs"/>
        </w:rPr>
        <w:t xml:space="preserve"> de la date de notification.</w:t>
      </w:r>
    </w:p>
    <w:p w14:paraId="3911F72F" w14:textId="77777777" w:rsidR="00DA5D3F" w:rsidRPr="001B7B41" w:rsidRDefault="00DA5D3F" w:rsidP="00DA5D3F">
      <w:pPr>
        <w:tabs>
          <w:tab w:val="right" w:leader="dot" w:pos="10080"/>
        </w:tabs>
        <w:ind w:right="31"/>
        <w:jc w:val="both"/>
        <w:rPr>
          <w:rFonts w:ascii="Leelawadee" w:hAnsi="Leelawadee" w:cs="Leelawadee"/>
        </w:rPr>
      </w:pPr>
    </w:p>
    <w:p w14:paraId="01448C70" w14:textId="77777777" w:rsidR="00DA5D3F" w:rsidRPr="001B7B41" w:rsidRDefault="00DA5D3F" w:rsidP="00DA5D3F">
      <w:pPr>
        <w:tabs>
          <w:tab w:val="right" w:leader="dot" w:pos="10080"/>
        </w:tabs>
        <w:ind w:right="31"/>
        <w:jc w:val="both"/>
        <w:rPr>
          <w:rFonts w:ascii="Leelawadee" w:hAnsi="Leelawadee" w:cs="Leelawadee"/>
        </w:rPr>
      </w:pPr>
      <w:r w:rsidRPr="001B7B41">
        <w:rPr>
          <w:rFonts w:ascii="Leelawadee" w:hAnsi="Leelawadee" w:cs="Leelawadee" w:hint="cs"/>
        </w:rPr>
        <w:t xml:space="preserve">Il pourra être reconduit deux (2) fois pour une période </w:t>
      </w:r>
      <w:proofErr w:type="gramStart"/>
      <w:r w:rsidRPr="001B7B41">
        <w:rPr>
          <w:rFonts w:ascii="Leelawadee" w:hAnsi="Leelawadee" w:cs="Leelawadee" w:hint="cs"/>
        </w:rPr>
        <w:t>de un</w:t>
      </w:r>
      <w:proofErr w:type="gramEnd"/>
      <w:r w:rsidRPr="001B7B41">
        <w:rPr>
          <w:rFonts w:ascii="Leelawadee" w:hAnsi="Leelawadee" w:cs="Leelawadee" w:hint="cs"/>
        </w:rPr>
        <w:t xml:space="preserve"> (1) an par tacite reconduction.</w:t>
      </w:r>
    </w:p>
    <w:p w14:paraId="3DCC474E" w14:textId="7B8AC5B8" w:rsidR="00DA5D3F" w:rsidRPr="001B7B41" w:rsidRDefault="00DA5D3F" w:rsidP="00DA5D3F">
      <w:pPr>
        <w:tabs>
          <w:tab w:val="right" w:leader="dot" w:pos="10080"/>
        </w:tabs>
        <w:ind w:right="31"/>
        <w:jc w:val="both"/>
        <w:rPr>
          <w:rFonts w:ascii="Leelawadee" w:hAnsi="Leelawadee" w:cs="Leelawadee"/>
        </w:rPr>
      </w:pPr>
      <w:r w:rsidRPr="001B7B41">
        <w:rPr>
          <w:rFonts w:ascii="Leelawadee" w:hAnsi="Leelawadee" w:cs="Leelawadee" w:hint="cs"/>
        </w:rPr>
        <w:t>En cas de non reconduction, la personne publique devra informer le titulaire en recommandé – accusé de récept</w:t>
      </w:r>
      <w:r w:rsidR="00001041" w:rsidRPr="001B7B41">
        <w:rPr>
          <w:rFonts w:ascii="Leelawadee" w:hAnsi="Leelawadee" w:cs="Leelawadee" w:hint="cs"/>
        </w:rPr>
        <w:t xml:space="preserve">ion </w:t>
      </w:r>
      <w:proofErr w:type="gramStart"/>
      <w:r w:rsidR="00001041" w:rsidRPr="001B7B41">
        <w:rPr>
          <w:rFonts w:ascii="Leelawadee" w:hAnsi="Leelawadee" w:cs="Leelawadee" w:hint="cs"/>
        </w:rPr>
        <w:t>-  dans</w:t>
      </w:r>
      <w:proofErr w:type="gramEnd"/>
      <w:r w:rsidR="00001041" w:rsidRPr="001B7B41">
        <w:rPr>
          <w:rFonts w:ascii="Leelawadee" w:hAnsi="Leelawadee" w:cs="Leelawadee" w:hint="cs"/>
        </w:rPr>
        <w:t xml:space="preserve"> un délai de </w:t>
      </w:r>
      <w:r w:rsidR="00F23AEE">
        <w:rPr>
          <w:rFonts w:ascii="Leelawadee" w:hAnsi="Leelawadee" w:cs="Leelawadee"/>
        </w:rPr>
        <w:t>trois (3</w:t>
      </w:r>
      <w:r w:rsidRPr="001B7B41">
        <w:rPr>
          <w:rFonts w:ascii="Leelawadee" w:hAnsi="Leelawadee" w:cs="Leelawadee" w:hint="cs"/>
        </w:rPr>
        <w:t>) mois avant la fin de la période en cours.</w:t>
      </w:r>
    </w:p>
    <w:p w14:paraId="60D85207" w14:textId="77777777" w:rsidR="00DA5D3F" w:rsidRPr="001B7B41" w:rsidRDefault="00DA5D3F" w:rsidP="00DA5D3F">
      <w:pPr>
        <w:tabs>
          <w:tab w:val="right" w:leader="dot" w:pos="10080"/>
        </w:tabs>
        <w:ind w:right="31"/>
        <w:jc w:val="both"/>
        <w:rPr>
          <w:rFonts w:ascii="Leelawadee" w:hAnsi="Leelawadee" w:cs="Leelawadee"/>
        </w:rPr>
      </w:pPr>
    </w:p>
    <w:p w14:paraId="65CFC1EA" w14:textId="77777777" w:rsidR="00DA5D3F" w:rsidRPr="001B7B41" w:rsidRDefault="007A2AD0" w:rsidP="00DA5D3F">
      <w:pPr>
        <w:tabs>
          <w:tab w:val="right" w:leader="dot" w:pos="10080"/>
        </w:tabs>
        <w:ind w:right="31"/>
        <w:jc w:val="both"/>
        <w:rPr>
          <w:rFonts w:ascii="Leelawadee" w:hAnsi="Leelawadee" w:cs="Leelawadee"/>
        </w:rPr>
      </w:pPr>
      <w:r w:rsidRPr="001B7B41">
        <w:rPr>
          <w:rFonts w:ascii="Leelawadee" w:hAnsi="Leelawadee" w:cs="Leelawadee" w:hint="cs"/>
        </w:rPr>
        <w:t xml:space="preserve">Si le GHU APHP Centre-Université Paris </w:t>
      </w:r>
      <w:r w:rsidR="0093749C" w:rsidRPr="001B7B41">
        <w:rPr>
          <w:rFonts w:ascii="Leelawadee" w:hAnsi="Leelawadee" w:cs="Leelawadee" w:hint="cs"/>
        </w:rPr>
        <w:t xml:space="preserve">Cité </w:t>
      </w:r>
      <w:r w:rsidRPr="001B7B41">
        <w:rPr>
          <w:rFonts w:ascii="Leelawadee" w:hAnsi="Leelawadee" w:cs="Leelawadee" w:hint="cs"/>
        </w:rPr>
        <w:t xml:space="preserve">décide </w:t>
      </w:r>
      <w:r w:rsidR="00DA5D3F" w:rsidRPr="001B7B41">
        <w:rPr>
          <w:rFonts w:ascii="Leelawadee" w:hAnsi="Leelawadee" w:cs="Leelawadee" w:hint="cs"/>
        </w:rPr>
        <w:t xml:space="preserve">de procéder à la résiliation du marché, il le notifiera au titulaire par lettre valant décision de résiliation du marché qui en fixera la date d’effet, signée du représentant du pouvoir adjudicateur et adressée en recommandé avec accusé de réception. </w:t>
      </w:r>
    </w:p>
    <w:p w14:paraId="6E4F1302" w14:textId="77777777" w:rsidR="007A2AD0" w:rsidRPr="001B7B41" w:rsidRDefault="007A2AD0" w:rsidP="00DA5D3F">
      <w:pPr>
        <w:tabs>
          <w:tab w:val="right" w:leader="dot" w:pos="10080"/>
        </w:tabs>
        <w:ind w:right="31"/>
        <w:jc w:val="both"/>
        <w:rPr>
          <w:rFonts w:ascii="Leelawadee" w:hAnsi="Leelawadee" w:cs="Leelawadee"/>
        </w:rPr>
      </w:pPr>
    </w:p>
    <w:p w14:paraId="6A992E3B" w14:textId="77777777" w:rsidR="00DA5D3F" w:rsidRPr="001B7B41" w:rsidRDefault="00DA5D3F" w:rsidP="00DA5D3F">
      <w:pPr>
        <w:tabs>
          <w:tab w:val="right" w:leader="dot" w:pos="10080"/>
        </w:tabs>
        <w:ind w:right="31"/>
        <w:jc w:val="both"/>
        <w:rPr>
          <w:rFonts w:ascii="Leelawadee" w:hAnsi="Leelawadee" w:cs="Leelawadee"/>
        </w:rPr>
      </w:pPr>
      <w:r w:rsidRPr="001B7B41">
        <w:rPr>
          <w:rFonts w:ascii="Leelawadee" w:hAnsi="Leelawadee" w:cs="Leelawadee" w:hint="cs"/>
        </w:rPr>
        <w:t>Les dispositions prévues par le C.C.A.G./Travaux s'appliquent.</w:t>
      </w:r>
    </w:p>
    <w:p w14:paraId="118F8D0A" w14:textId="77777777" w:rsidR="00990B3C" w:rsidRPr="001B7B41" w:rsidRDefault="00990B3C" w:rsidP="00990B3C">
      <w:pPr>
        <w:spacing w:line="240" w:lineRule="exact"/>
        <w:ind w:right="-1"/>
        <w:jc w:val="both"/>
        <w:rPr>
          <w:rFonts w:ascii="Leelawadee" w:hAnsi="Leelawadee" w:cs="Leelawadee"/>
          <w:szCs w:val="18"/>
        </w:rPr>
      </w:pPr>
    </w:p>
    <w:p w14:paraId="4B2278EC" w14:textId="77777777" w:rsidR="00FB19CA" w:rsidRPr="001B7B41" w:rsidRDefault="00FB19CA" w:rsidP="00990B3C">
      <w:pPr>
        <w:spacing w:line="240" w:lineRule="exact"/>
        <w:ind w:right="-1"/>
        <w:jc w:val="both"/>
        <w:rPr>
          <w:rFonts w:ascii="Leelawadee" w:hAnsi="Leelawadee" w:cs="Leelawadee"/>
          <w:szCs w:val="18"/>
        </w:rPr>
      </w:pPr>
    </w:p>
    <w:p w14:paraId="0485C9BC" w14:textId="68748BC0" w:rsidR="00990B3C" w:rsidRPr="001B7B41" w:rsidRDefault="0010282D" w:rsidP="00990B3C">
      <w:pPr>
        <w:spacing w:line="240" w:lineRule="exact"/>
        <w:ind w:right="-1"/>
        <w:jc w:val="both"/>
        <w:rPr>
          <w:rFonts w:ascii="Leelawadee" w:hAnsi="Leelawadee" w:cs="Leelawadee"/>
          <w:b/>
          <w:sz w:val="22"/>
          <w:szCs w:val="18"/>
        </w:rPr>
      </w:pPr>
      <w:r w:rsidRPr="001B7B41">
        <w:rPr>
          <w:rFonts w:ascii="Leelawadee" w:hAnsi="Leelawadee" w:cs="Leelawadee" w:hint="cs"/>
          <w:b/>
          <w:sz w:val="22"/>
          <w:szCs w:val="18"/>
        </w:rPr>
        <w:t>3</w:t>
      </w:r>
      <w:r w:rsidR="00990B3C" w:rsidRPr="001B7B41">
        <w:rPr>
          <w:rFonts w:ascii="Leelawadee" w:hAnsi="Leelawadee" w:cs="Leelawadee" w:hint="cs"/>
          <w:b/>
          <w:sz w:val="22"/>
          <w:szCs w:val="18"/>
        </w:rPr>
        <w:t>.2. D</w:t>
      </w:r>
      <w:r w:rsidR="004A0BBB">
        <w:rPr>
          <w:rFonts w:ascii="Leelawadee" w:hAnsi="Leelawadee" w:cs="Leelawadee" w:hint="cs"/>
          <w:b/>
          <w:sz w:val="22"/>
          <w:szCs w:val="18"/>
        </w:rPr>
        <w:t>É</w:t>
      </w:r>
      <w:r w:rsidR="004A0BBB">
        <w:rPr>
          <w:rFonts w:ascii="Leelawadee" w:hAnsi="Leelawadee" w:cs="Leelawadee"/>
          <w:b/>
          <w:sz w:val="22"/>
          <w:szCs w:val="18"/>
        </w:rPr>
        <w:t>LAI D’EX</w:t>
      </w:r>
      <w:r w:rsidR="004A0BBB">
        <w:rPr>
          <w:rFonts w:ascii="Leelawadee" w:hAnsi="Leelawadee" w:cs="Leelawadee" w:hint="cs"/>
          <w:b/>
          <w:sz w:val="22"/>
          <w:szCs w:val="18"/>
        </w:rPr>
        <w:t>É</w:t>
      </w:r>
      <w:r w:rsidR="004A0BBB">
        <w:rPr>
          <w:rFonts w:ascii="Leelawadee" w:hAnsi="Leelawadee" w:cs="Leelawadee"/>
          <w:b/>
          <w:sz w:val="22"/>
          <w:szCs w:val="18"/>
        </w:rPr>
        <w:t xml:space="preserve">CUTION DES TRAVAUX </w:t>
      </w:r>
    </w:p>
    <w:p w14:paraId="1B98D62A" w14:textId="77777777" w:rsidR="0010282D" w:rsidRPr="001B7B41" w:rsidRDefault="0010282D" w:rsidP="00990B3C">
      <w:pPr>
        <w:spacing w:line="240" w:lineRule="exact"/>
        <w:ind w:right="-1"/>
        <w:jc w:val="both"/>
        <w:rPr>
          <w:rFonts w:ascii="Leelawadee" w:hAnsi="Leelawadee" w:cs="Leelawadee"/>
          <w:sz w:val="18"/>
          <w:szCs w:val="18"/>
        </w:rPr>
      </w:pPr>
    </w:p>
    <w:p w14:paraId="515CCAD2" w14:textId="77777777" w:rsidR="00990B3C" w:rsidRPr="001B7B41" w:rsidRDefault="00990B3C" w:rsidP="00990B3C">
      <w:pPr>
        <w:spacing w:line="240" w:lineRule="exact"/>
        <w:ind w:right="-1"/>
        <w:jc w:val="both"/>
        <w:rPr>
          <w:rFonts w:ascii="Leelawadee" w:hAnsi="Leelawadee" w:cs="Leelawadee"/>
          <w:szCs w:val="18"/>
        </w:rPr>
      </w:pPr>
      <w:r w:rsidRPr="001B7B41">
        <w:rPr>
          <w:rFonts w:ascii="Leelawadee" w:hAnsi="Leelawadee" w:cs="Leelawadee" w:hint="cs"/>
          <w:szCs w:val="18"/>
        </w:rPr>
        <w:t xml:space="preserve">Les ordres de service/bons de commande passés dans le délai de validité du </w:t>
      </w:r>
      <w:r w:rsidR="00CA7F72" w:rsidRPr="001B7B41">
        <w:rPr>
          <w:rFonts w:ascii="Leelawadee" w:hAnsi="Leelawadee" w:cs="Leelawadee" w:hint="cs"/>
          <w:szCs w:val="18"/>
        </w:rPr>
        <w:t>marché pourront être exécutés p</w:t>
      </w:r>
      <w:r w:rsidRPr="001B7B41">
        <w:rPr>
          <w:rFonts w:ascii="Leelawadee" w:hAnsi="Leelawadee" w:cs="Leelawadee" w:hint="cs"/>
          <w:szCs w:val="18"/>
        </w:rPr>
        <w:t xml:space="preserve">ostérieurement au terme de la validité du marché sans pouvoir excéder </w:t>
      </w:r>
      <w:r w:rsidR="00B24DD9" w:rsidRPr="001B7B41">
        <w:rPr>
          <w:rFonts w:ascii="Leelawadee" w:hAnsi="Leelawadee" w:cs="Leelawadee" w:hint="cs"/>
          <w:szCs w:val="18"/>
        </w:rPr>
        <w:t>4</w:t>
      </w:r>
      <w:r w:rsidRPr="001B7B41">
        <w:rPr>
          <w:rFonts w:ascii="Leelawadee" w:hAnsi="Leelawadee" w:cs="Leelawadee" w:hint="cs"/>
          <w:szCs w:val="18"/>
        </w:rPr>
        <w:t xml:space="preserve"> (</w:t>
      </w:r>
      <w:r w:rsidR="00B24DD9" w:rsidRPr="001B7B41">
        <w:rPr>
          <w:rFonts w:ascii="Leelawadee" w:hAnsi="Leelawadee" w:cs="Leelawadee" w:hint="cs"/>
          <w:szCs w:val="18"/>
        </w:rPr>
        <w:t>quatre</w:t>
      </w:r>
      <w:r w:rsidRPr="001B7B41">
        <w:rPr>
          <w:rFonts w:ascii="Leelawadee" w:hAnsi="Leelawadee" w:cs="Leelawadee" w:hint="cs"/>
          <w:szCs w:val="18"/>
        </w:rPr>
        <w:t>) mois après le terme du marché.</w:t>
      </w:r>
    </w:p>
    <w:p w14:paraId="6FDDB1A7" w14:textId="77777777" w:rsidR="005E48E0" w:rsidRPr="001B7B41" w:rsidRDefault="005E48E0">
      <w:pPr>
        <w:spacing w:line="240" w:lineRule="exact"/>
        <w:ind w:right="-1"/>
        <w:jc w:val="both"/>
        <w:rPr>
          <w:rFonts w:ascii="Leelawadee" w:hAnsi="Leelawadee" w:cs="Leelawadee"/>
          <w:sz w:val="24"/>
        </w:rPr>
      </w:pPr>
    </w:p>
    <w:p w14:paraId="26F54BEE" w14:textId="552A82A2" w:rsidR="00D4371C" w:rsidRDefault="00D4371C">
      <w:pPr>
        <w:rPr>
          <w:rFonts w:ascii="Leelawadee" w:hAnsi="Leelawadee" w:cs="Leelawadee"/>
          <w:sz w:val="24"/>
        </w:rPr>
      </w:pPr>
      <w:r>
        <w:rPr>
          <w:rFonts w:ascii="Leelawadee" w:hAnsi="Leelawadee" w:cs="Leelawadee"/>
          <w:sz w:val="24"/>
        </w:rPr>
        <w:br w:type="page"/>
      </w:r>
    </w:p>
    <w:p w14:paraId="2B6EB178" w14:textId="77777777" w:rsidR="00C57C0B" w:rsidRPr="001B7B41" w:rsidRDefault="00C57C0B">
      <w:pPr>
        <w:pBdr>
          <w:top w:val="double" w:sz="4" w:space="3" w:color="auto"/>
          <w:left w:val="double" w:sz="4" w:space="4" w:color="auto"/>
          <w:bottom w:val="double" w:sz="4" w:space="3" w:color="auto"/>
          <w:right w:val="double" w:sz="4" w:space="4" w:color="auto"/>
        </w:pBdr>
        <w:shd w:val="pct10" w:color="auto" w:fill="FFFFFF"/>
        <w:spacing w:line="360" w:lineRule="exact"/>
        <w:jc w:val="center"/>
        <w:rPr>
          <w:rFonts w:ascii="Leelawadee" w:hAnsi="Leelawadee" w:cs="Leelawadee"/>
          <w:sz w:val="28"/>
        </w:rPr>
      </w:pPr>
      <w:r w:rsidRPr="001B7B41">
        <w:rPr>
          <w:rFonts w:ascii="Leelawadee" w:hAnsi="Leelawadee" w:cs="Leelawadee" w:hint="cs"/>
          <w:b/>
          <w:sz w:val="28"/>
        </w:rPr>
        <w:lastRenderedPageBreak/>
        <w:t>ARTICLE 4 - PAIEMENTS</w:t>
      </w:r>
    </w:p>
    <w:p w14:paraId="509B116C" w14:textId="77777777" w:rsidR="00C57C0B" w:rsidRPr="001B7B41" w:rsidRDefault="00C57C0B">
      <w:pPr>
        <w:spacing w:line="240" w:lineRule="exact"/>
        <w:ind w:right="-1"/>
        <w:jc w:val="both"/>
        <w:rPr>
          <w:rFonts w:ascii="Leelawadee" w:hAnsi="Leelawadee" w:cs="Leelawadee"/>
          <w:sz w:val="22"/>
          <w:szCs w:val="18"/>
        </w:rPr>
      </w:pPr>
    </w:p>
    <w:p w14:paraId="2A9C6F4C" w14:textId="4884CAEA" w:rsidR="00476469" w:rsidRPr="00476469" w:rsidRDefault="00C57C0B" w:rsidP="00476469">
      <w:pPr>
        <w:rPr>
          <w:rFonts w:ascii="Leelawadee" w:hAnsi="Leelawadee" w:cs="Leelawadee"/>
          <w:b/>
          <w:sz w:val="22"/>
          <w:szCs w:val="22"/>
        </w:rPr>
      </w:pPr>
      <w:r w:rsidRPr="00476469">
        <w:rPr>
          <w:rFonts w:ascii="Leelawadee" w:hAnsi="Leelawadee" w:cs="Leelawadee" w:hint="cs"/>
          <w:b/>
          <w:sz w:val="22"/>
          <w:szCs w:val="22"/>
        </w:rPr>
        <w:t>4.1.</w:t>
      </w:r>
      <w:r w:rsidR="00476469">
        <w:rPr>
          <w:rFonts w:ascii="Leelawadee" w:hAnsi="Leelawadee" w:cs="Leelawadee"/>
          <w:b/>
          <w:sz w:val="22"/>
          <w:szCs w:val="22"/>
        </w:rPr>
        <w:tab/>
      </w:r>
      <w:r w:rsidR="00476469" w:rsidRPr="00476469">
        <w:rPr>
          <w:rFonts w:ascii="Leelawadee" w:hAnsi="Leelawadee" w:cs="Leelawadee"/>
          <w:b/>
          <w:sz w:val="22"/>
          <w:szCs w:val="22"/>
        </w:rPr>
        <w:t>COORDON</w:t>
      </w:r>
      <w:r w:rsidR="00476469" w:rsidRPr="00A221FB">
        <w:rPr>
          <w:rFonts w:ascii="Leelawadee" w:hAnsi="Leelawadee" w:cs="Leelawadee" w:hint="cs"/>
          <w:b/>
          <w:sz w:val="22"/>
          <w:szCs w:val="22"/>
        </w:rPr>
        <w:t>N</w:t>
      </w:r>
      <w:r w:rsidR="00A221FB" w:rsidRPr="00A221FB">
        <w:rPr>
          <w:rFonts w:ascii="Leelawadee" w:hAnsi="Leelawadee" w:cs="Leelawadee" w:hint="cs"/>
          <w:b/>
          <w:sz w:val="22"/>
          <w:szCs w:val="22"/>
        </w:rPr>
        <w:t>É</w:t>
      </w:r>
      <w:r w:rsidR="00476469" w:rsidRPr="00476469">
        <w:rPr>
          <w:rFonts w:ascii="Leelawadee" w:hAnsi="Leelawadee" w:cs="Leelawadee"/>
          <w:b/>
          <w:sz w:val="22"/>
          <w:szCs w:val="22"/>
        </w:rPr>
        <w:t>ES BANCAIRES</w:t>
      </w:r>
      <w:r w:rsidR="00476469">
        <w:rPr>
          <w:rFonts w:ascii="Leelawadee" w:hAnsi="Leelawadee" w:cs="Leelawadee"/>
          <w:b/>
          <w:sz w:val="22"/>
          <w:szCs w:val="22"/>
        </w:rPr>
        <w:t> :</w:t>
      </w:r>
    </w:p>
    <w:p w14:paraId="3B6FA3D9" w14:textId="77777777" w:rsidR="00C57C0B" w:rsidRPr="001B7B41" w:rsidRDefault="00C57C0B">
      <w:pPr>
        <w:tabs>
          <w:tab w:val="left" w:pos="1010"/>
        </w:tabs>
        <w:spacing w:line="240" w:lineRule="exact"/>
        <w:ind w:right="-1"/>
        <w:jc w:val="both"/>
        <w:rPr>
          <w:rFonts w:ascii="Leelawadee" w:hAnsi="Leelawadee" w:cs="Leelawadee"/>
          <w:sz w:val="18"/>
          <w:szCs w:val="18"/>
        </w:rPr>
      </w:pPr>
    </w:p>
    <w:p w14:paraId="44ED81BD" w14:textId="77777777" w:rsidR="00C57C0B" w:rsidRPr="001B7B41" w:rsidRDefault="00C57C0B">
      <w:pPr>
        <w:pStyle w:val="Corpsdetexte2"/>
        <w:tabs>
          <w:tab w:val="left" w:pos="1010"/>
        </w:tabs>
        <w:rPr>
          <w:rFonts w:ascii="Leelawadee" w:hAnsi="Leelawadee" w:cs="Leelawadee"/>
          <w:sz w:val="20"/>
          <w:szCs w:val="18"/>
        </w:rPr>
      </w:pPr>
      <w:r w:rsidRPr="001B7B41">
        <w:rPr>
          <w:rFonts w:ascii="Leelawadee" w:hAnsi="Leelawadee" w:cs="Leelawadee" w:hint="cs"/>
          <w:sz w:val="20"/>
          <w:szCs w:val="18"/>
        </w:rPr>
        <w:t>Le Maître de l'Ouvrage se libérera des sommes dues au titre du présent marché en faisant porter le montant du crédit du compte ouvert :</w:t>
      </w:r>
    </w:p>
    <w:p w14:paraId="66971B8E" w14:textId="77777777" w:rsidR="00C57C0B" w:rsidRPr="001B7B41" w:rsidRDefault="00C57C0B">
      <w:pPr>
        <w:spacing w:line="240" w:lineRule="exact"/>
        <w:ind w:right="-1"/>
        <w:jc w:val="both"/>
        <w:rPr>
          <w:rFonts w:ascii="Leelawadee" w:hAnsi="Leelawadee" w:cs="Leelawadee"/>
          <w:sz w:val="18"/>
          <w:szCs w:val="18"/>
        </w:rPr>
      </w:pPr>
    </w:p>
    <w:p w14:paraId="4E090601" w14:textId="77777777" w:rsidR="007A2AD0" w:rsidRPr="001B7B41" w:rsidRDefault="007A2AD0" w:rsidP="007A2AD0">
      <w:pPr>
        <w:pBdr>
          <w:top w:val="single" w:sz="4" w:space="1" w:color="auto"/>
          <w:left w:val="single" w:sz="4" w:space="31" w:color="auto"/>
          <w:bottom w:val="single" w:sz="4" w:space="1" w:color="auto"/>
          <w:right w:val="single" w:sz="4" w:space="4" w:color="auto"/>
        </w:pBdr>
        <w:tabs>
          <w:tab w:val="right" w:leader="dot" w:pos="8789"/>
        </w:tabs>
        <w:spacing w:line="240" w:lineRule="exact"/>
        <w:ind w:left="1134" w:right="-1"/>
        <w:jc w:val="both"/>
        <w:rPr>
          <w:rFonts w:ascii="Leelawadee" w:hAnsi="Leelawadee" w:cs="Leelawadee"/>
          <w:sz w:val="22"/>
          <w:szCs w:val="22"/>
        </w:rPr>
      </w:pPr>
    </w:p>
    <w:p w14:paraId="4B383206" w14:textId="77777777" w:rsidR="007A2AD0" w:rsidRPr="001B7B41" w:rsidRDefault="007A2AD0" w:rsidP="007A2AD0">
      <w:pPr>
        <w:pBdr>
          <w:top w:val="single" w:sz="4" w:space="1" w:color="auto"/>
          <w:left w:val="single" w:sz="4" w:space="31" w:color="auto"/>
          <w:bottom w:val="single" w:sz="4" w:space="1" w:color="auto"/>
          <w:right w:val="single" w:sz="4" w:space="4" w:color="auto"/>
        </w:pBdr>
        <w:tabs>
          <w:tab w:val="right" w:leader="dot" w:pos="8789"/>
        </w:tabs>
        <w:spacing w:line="240" w:lineRule="exact"/>
        <w:ind w:left="1134" w:right="-1"/>
        <w:jc w:val="both"/>
        <w:rPr>
          <w:rFonts w:ascii="Leelawadee" w:hAnsi="Leelawadee" w:cs="Leelawadee"/>
          <w:szCs w:val="22"/>
        </w:rPr>
      </w:pPr>
      <w:r w:rsidRPr="001B7B41">
        <w:rPr>
          <w:rFonts w:ascii="Leelawadee" w:hAnsi="Leelawadee" w:cs="Leelawadee" w:hint="cs"/>
          <w:szCs w:val="22"/>
        </w:rPr>
        <w:t xml:space="preserve">Titulaire du compte : </w:t>
      </w:r>
      <w:r w:rsidRPr="001B7B41">
        <w:rPr>
          <w:rFonts w:ascii="Leelawadee" w:hAnsi="Leelawadee" w:cs="Leelawadee" w:hint="cs"/>
          <w:szCs w:val="22"/>
        </w:rPr>
        <w:tab/>
      </w:r>
    </w:p>
    <w:p w14:paraId="45E3EBF8" w14:textId="77777777" w:rsidR="007A2AD0" w:rsidRPr="001B7B41" w:rsidRDefault="007A2AD0" w:rsidP="007A2AD0">
      <w:pPr>
        <w:pBdr>
          <w:top w:val="single" w:sz="4" w:space="1" w:color="auto"/>
          <w:left w:val="single" w:sz="4" w:space="31" w:color="auto"/>
          <w:bottom w:val="single" w:sz="4" w:space="1" w:color="auto"/>
          <w:right w:val="single" w:sz="4" w:space="4" w:color="auto"/>
        </w:pBdr>
        <w:spacing w:line="240" w:lineRule="exact"/>
        <w:ind w:left="1134" w:right="-1"/>
        <w:jc w:val="both"/>
        <w:rPr>
          <w:rFonts w:ascii="Leelawadee" w:hAnsi="Leelawadee" w:cs="Leelawadee"/>
          <w:szCs w:val="22"/>
        </w:rPr>
      </w:pPr>
    </w:p>
    <w:p w14:paraId="53E05020" w14:textId="77777777" w:rsidR="007A2AD0" w:rsidRPr="001B7B41" w:rsidRDefault="007A2AD0" w:rsidP="007A2AD0">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Leelawadee" w:hAnsi="Leelawadee" w:cs="Leelawadee"/>
          <w:szCs w:val="22"/>
        </w:rPr>
      </w:pPr>
      <w:r w:rsidRPr="001B7B41">
        <w:rPr>
          <w:rFonts w:ascii="Leelawadee" w:hAnsi="Leelawadee" w:cs="Leelawadee" w:hint="cs"/>
          <w:szCs w:val="22"/>
        </w:rPr>
        <w:t xml:space="preserve"> N° Compte     .................................................................clé…………………......</w:t>
      </w:r>
    </w:p>
    <w:p w14:paraId="5F6EBCF5" w14:textId="77777777" w:rsidR="007A2AD0" w:rsidRPr="001B7B41" w:rsidRDefault="007A2AD0" w:rsidP="007A2AD0">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Leelawadee" w:hAnsi="Leelawadee" w:cs="Leelawadee"/>
          <w:szCs w:val="22"/>
        </w:rPr>
      </w:pPr>
      <w:r w:rsidRPr="001B7B41">
        <w:rPr>
          <w:rFonts w:ascii="Leelawadee" w:hAnsi="Leelawadee" w:cs="Leelawadee" w:hint="cs"/>
          <w:szCs w:val="22"/>
        </w:rPr>
        <w:t xml:space="preserve"> Code Banque …………………………………. Code Guichet……………….</w:t>
      </w:r>
    </w:p>
    <w:p w14:paraId="3653DAF8" w14:textId="77777777" w:rsidR="007A2AD0" w:rsidRPr="001B7B41" w:rsidRDefault="007A2AD0" w:rsidP="007A2AD0">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Leelawadee" w:hAnsi="Leelawadee" w:cs="Leelawadee"/>
          <w:szCs w:val="22"/>
        </w:rPr>
      </w:pPr>
      <w:r w:rsidRPr="001B7B41">
        <w:rPr>
          <w:rFonts w:ascii="Leelawadee" w:hAnsi="Leelawadee" w:cs="Leelawadee" w:hint="cs"/>
          <w:szCs w:val="22"/>
        </w:rPr>
        <w:t xml:space="preserve"> Domiciliation……………………………………………………………………………</w:t>
      </w:r>
    </w:p>
    <w:p w14:paraId="4A043F60" w14:textId="77777777" w:rsidR="007A2AD0" w:rsidRPr="001B7B41" w:rsidRDefault="007A2AD0" w:rsidP="007A2AD0">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Leelawadee" w:hAnsi="Leelawadee" w:cs="Leelawadee"/>
          <w:szCs w:val="22"/>
        </w:rPr>
      </w:pPr>
      <w:r w:rsidRPr="001B7B41">
        <w:rPr>
          <w:rFonts w:ascii="Leelawadee" w:hAnsi="Leelawadee" w:cs="Leelawadee" w:hint="cs"/>
          <w:szCs w:val="22"/>
        </w:rPr>
        <w:t xml:space="preserve"> Code IBAN………………………………………………………………………………</w:t>
      </w:r>
    </w:p>
    <w:p w14:paraId="20001334" w14:textId="77777777" w:rsidR="007A2AD0" w:rsidRPr="001B7B41" w:rsidRDefault="007A2AD0" w:rsidP="007A2AD0">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Leelawadee" w:hAnsi="Leelawadee" w:cs="Leelawadee"/>
          <w:sz w:val="22"/>
          <w:szCs w:val="22"/>
        </w:rPr>
      </w:pPr>
      <w:r w:rsidRPr="001B7B41">
        <w:rPr>
          <w:rFonts w:ascii="Leelawadee" w:hAnsi="Leelawadee" w:cs="Leelawadee" w:hint="cs"/>
          <w:szCs w:val="22"/>
        </w:rPr>
        <w:t xml:space="preserve"> Code BIC …………………………………………………………………………………</w:t>
      </w:r>
    </w:p>
    <w:p w14:paraId="3DED76C0" w14:textId="77777777" w:rsidR="00C57C0B" w:rsidRPr="001B7B41" w:rsidRDefault="00C57C0B">
      <w:pPr>
        <w:tabs>
          <w:tab w:val="left" w:pos="8789"/>
        </w:tabs>
        <w:spacing w:line="240" w:lineRule="exact"/>
        <w:ind w:right="-1"/>
        <w:jc w:val="both"/>
        <w:rPr>
          <w:rFonts w:ascii="Leelawadee" w:hAnsi="Leelawadee" w:cs="Leelawadee"/>
          <w:sz w:val="18"/>
          <w:szCs w:val="18"/>
        </w:rPr>
      </w:pPr>
    </w:p>
    <w:p w14:paraId="74A4557A" w14:textId="6D9E8A65" w:rsidR="007A2AD0" w:rsidRPr="0032592B" w:rsidRDefault="00C57C0B" w:rsidP="0032592B">
      <w:pPr>
        <w:spacing w:line="240" w:lineRule="exact"/>
        <w:ind w:right="-1"/>
        <w:jc w:val="both"/>
        <w:rPr>
          <w:rFonts w:ascii="Leelawadee" w:hAnsi="Leelawadee" w:cs="Leelawadee"/>
          <w:szCs w:val="18"/>
        </w:rPr>
      </w:pPr>
      <w:r w:rsidRPr="001B7B41">
        <w:rPr>
          <w:rFonts w:ascii="Leelawadee" w:hAnsi="Leelawadee" w:cs="Leelawadee" w:hint="cs"/>
          <w:szCs w:val="18"/>
        </w:rPr>
        <w:t xml:space="preserve">Toutefois, le Maître de l'Ouvrage se libérera des sommes dues </w:t>
      </w:r>
      <w:proofErr w:type="gramStart"/>
      <w:r w:rsidRPr="001B7B41">
        <w:rPr>
          <w:rFonts w:ascii="Leelawadee" w:hAnsi="Leelawadee" w:cs="Leelawadee" w:hint="cs"/>
          <w:szCs w:val="18"/>
        </w:rPr>
        <w:t>aux sous-traitants payées</w:t>
      </w:r>
      <w:proofErr w:type="gramEnd"/>
      <w:r w:rsidRPr="001B7B41">
        <w:rPr>
          <w:rFonts w:ascii="Leelawadee" w:hAnsi="Leelawadee" w:cs="Leelawadee" w:hint="cs"/>
          <w:szCs w:val="18"/>
        </w:rPr>
        <w:t xml:space="preserve"> directement en faisant porter les montants aux crédits des comptes désignés dans les annexes, les avenants ou les actes spéciaux.</w:t>
      </w:r>
    </w:p>
    <w:p w14:paraId="245F3408" w14:textId="77777777" w:rsidR="00D4371C" w:rsidRPr="00D4371C" w:rsidRDefault="00D4371C" w:rsidP="00D4371C">
      <w:pPr>
        <w:spacing w:line="240" w:lineRule="exact"/>
        <w:ind w:right="-1"/>
        <w:jc w:val="both"/>
        <w:rPr>
          <w:rFonts w:ascii="Leelawadee" w:hAnsi="Leelawadee" w:cs="Leelawadee"/>
          <w:szCs w:val="18"/>
        </w:rPr>
      </w:pPr>
    </w:p>
    <w:p w14:paraId="69247765" w14:textId="69B78D6E" w:rsidR="000D7D63" w:rsidRPr="001B7B41" w:rsidRDefault="000D7D63" w:rsidP="000D7D63">
      <w:pPr>
        <w:rPr>
          <w:rFonts w:ascii="Leelawadee" w:hAnsi="Leelawadee" w:cs="Leelawadee"/>
          <w:sz w:val="24"/>
          <w:szCs w:val="24"/>
        </w:rPr>
      </w:pPr>
      <w:r w:rsidRPr="001B7B41">
        <w:rPr>
          <w:rFonts w:ascii="Leelawadee" w:hAnsi="Leelawadee" w:cs="Leelawadee" w:hint="cs"/>
          <w:b/>
          <w:sz w:val="22"/>
          <w:szCs w:val="22"/>
        </w:rPr>
        <w:t>4.2.</w:t>
      </w:r>
      <w:r w:rsidRPr="001B7B41">
        <w:rPr>
          <w:rFonts w:ascii="Leelawadee" w:hAnsi="Leelawadee" w:cs="Leelawadee" w:hint="cs"/>
          <w:b/>
          <w:sz w:val="22"/>
          <w:szCs w:val="22"/>
        </w:rPr>
        <w:tab/>
      </w:r>
      <w:r w:rsidR="00E71887">
        <w:rPr>
          <w:rFonts w:ascii="Leelawadee" w:hAnsi="Leelawadee" w:cs="Leelawadee"/>
          <w:b/>
          <w:sz w:val="22"/>
          <w:szCs w:val="22"/>
        </w:rPr>
        <w:t xml:space="preserve">AVANCE </w:t>
      </w:r>
      <w:r w:rsidRPr="001B7B41">
        <w:rPr>
          <w:rFonts w:ascii="Leelawadee" w:hAnsi="Leelawadee" w:cs="Leelawadee" w:hint="cs"/>
          <w:b/>
          <w:sz w:val="22"/>
          <w:szCs w:val="22"/>
        </w:rPr>
        <w:t>:</w:t>
      </w:r>
    </w:p>
    <w:p w14:paraId="622CA02A" w14:textId="77777777" w:rsidR="0093749C" w:rsidRPr="001B7B41" w:rsidRDefault="0093749C" w:rsidP="0093749C">
      <w:pPr>
        <w:spacing w:line="240" w:lineRule="exact"/>
        <w:ind w:right="-1"/>
        <w:jc w:val="both"/>
        <w:rPr>
          <w:rFonts w:ascii="Leelawadee" w:hAnsi="Leelawadee" w:cs="Leelawadee"/>
          <w:sz w:val="18"/>
          <w:szCs w:val="18"/>
        </w:rPr>
      </w:pPr>
    </w:p>
    <w:p w14:paraId="650965D7" w14:textId="5D06A4C7" w:rsidR="0093749C" w:rsidRPr="001B7B41" w:rsidRDefault="00F16290" w:rsidP="0093749C">
      <w:pPr>
        <w:pStyle w:val="Corpsdetexte3"/>
        <w:ind w:left="851" w:hanging="851"/>
        <w:jc w:val="center"/>
        <w:rPr>
          <w:rFonts w:ascii="Leelawadee" w:hAnsi="Leelawadee" w:cs="Leelawadee"/>
          <w:b/>
          <w:i w:val="0"/>
          <w:sz w:val="20"/>
          <w:szCs w:val="20"/>
        </w:rPr>
      </w:pPr>
      <w:sdt>
        <w:sdtPr>
          <w:rPr>
            <w:rFonts w:ascii="Leelawadee" w:hAnsi="Leelawadee" w:cs="Leelawadee" w:hint="cs"/>
            <w:i w:val="0"/>
            <w:sz w:val="20"/>
            <w:szCs w:val="20"/>
          </w:rPr>
          <w:id w:val="586195733"/>
          <w14:checkbox>
            <w14:checked w14:val="0"/>
            <w14:checkedState w14:val="2612" w14:font="MS Gothic"/>
            <w14:uncheckedState w14:val="2610" w14:font="MS Gothic"/>
          </w14:checkbox>
        </w:sdtPr>
        <w:sdtEndPr/>
        <w:sdtContent>
          <w:r w:rsidR="00770732" w:rsidRPr="001B7B41">
            <w:rPr>
              <w:rFonts w:ascii="Segoe UI Symbol" w:eastAsia="MS Gothic" w:hAnsi="Segoe UI Symbol" w:cs="Segoe UI Symbol"/>
              <w:i w:val="0"/>
              <w:sz w:val="20"/>
              <w:szCs w:val="20"/>
            </w:rPr>
            <w:t>☐</w:t>
          </w:r>
        </w:sdtContent>
      </w:sdt>
      <w:r w:rsidR="00770732" w:rsidRPr="001B7B41">
        <w:rPr>
          <w:rFonts w:ascii="Leelawadee" w:hAnsi="Leelawadee" w:cs="Leelawadee" w:hint="cs"/>
          <w:i w:val="0"/>
          <w:sz w:val="20"/>
          <w:szCs w:val="20"/>
        </w:rPr>
        <w:t xml:space="preserve"> </w:t>
      </w:r>
      <w:r w:rsidR="00813C44">
        <w:rPr>
          <w:rFonts w:ascii="Leelawadee" w:hAnsi="Leelawadee" w:cs="Leelawadee"/>
          <w:i w:val="0"/>
          <w:sz w:val="20"/>
          <w:szCs w:val="20"/>
        </w:rPr>
        <w:t>J</w:t>
      </w:r>
      <w:r w:rsidR="0093749C" w:rsidRPr="001B7B41">
        <w:rPr>
          <w:rFonts w:ascii="Leelawadee" w:hAnsi="Leelawadee" w:cs="Leelawadee" w:hint="cs"/>
          <w:i w:val="0"/>
          <w:sz w:val="20"/>
          <w:szCs w:val="20"/>
        </w:rPr>
        <w:t xml:space="preserve">e renonce au bénéfice de l’avance    </w:t>
      </w:r>
      <w:sdt>
        <w:sdtPr>
          <w:rPr>
            <w:rFonts w:ascii="Leelawadee" w:hAnsi="Leelawadee" w:cs="Leelawadee" w:hint="cs"/>
            <w:i w:val="0"/>
            <w:sz w:val="20"/>
            <w:szCs w:val="20"/>
          </w:rPr>
          <w:id w:val="1406808116"/>
          <w14:checkbox>
            <w14:checked w14:val="0"/>
            <w14:checkedState w14:val="2612" w14:font="MS Gothic"/>
            <w14:uncheckedState w14:val="2610" w14:font="MS Gothic"/>
          </w14:checkbox>
        </w:sdtPr>
        <w:sdtEndPr/>
        <w:sdtContent>
          <w:r w:rsidR="00770732" w:rsidRPr="001B7B41">
            <w:rPr>
              <w:rFonts w:ascii="Segoe UI Symbol" w:eastAsia="MS Gothic" w:hAnsi="Segoe UI Symbol" w:cs="Segoe UI Symbol"/>
              <w:i w:val="0"/>
              <w:sz w:val="20"/>
              <w:szCs w:val="20"/>
            </w:rPr>
            <w:t>☐</w:t>
          </w:r>
        </w:sdtContent>
      </w:sdt>
      <w:r w:rsidR="0093749C" w:rsidRPr="001B7B41">
        <w:rPr>
          <w:rFonts w:ascii="Leelawadee" w:hAnsi="Leelawadee" w:cs="Leelawadee" w:hint="cs"/>
          <w:i w:val="0"/>
          <w:sz w:val="20"/>
          <w:szCs w:val="20"/>
        </w:rPr>
        <w:t xml:space="preserve"> </w:t>
      </w:r>
      <w:r w:rsidR="00813C44">
        <w:rPr>
          <w:rFonts w:ascii="Leelawadee" w:hAnsi="Leelawadee" w:cs="Leelawadee"/>
          <w:i w:val="0"/>
          <w:sz w:val="20"/>
          <w:szCs w:val="20"/>
        </w:rPr>
        <w:t>J</w:t>
      </w:r>
      <w:r w:rsidR="0093749C" w:rsidRPr="001B7B41">
        <w:rPr>
          <w:rFonts w:ascii="Leelawadee" w:hAnsi="Leelawadee" w:cs="Leelawadee" w:hint="cs"/>
          <w:i w:val="0"/>
          <w:sz w:val="20"/>
          <w:szCs w:val="20"/>
        </w:rPr>
        <w:t>e ne renonce pas au bénéfice de l’avance</w:t>
      </w:r>
    </w:p>
    <w:p w14:paraId="4AF904B9" w14:textId="77777777" w:rsidR="0093749C" w:rsidRPr="001B7B41" w:rsidRDefault="0093749C" w:rsidP="0093749C">
      <w:pPr>
        <w:spacing w:line="240" w:lineRule="exact"/>
        <w:ind w:right="-1"/>
        <w:jc w:val="both"/>
        <w:rPr>
          <w:rFonts w:ascii="Leelawadee" w:hAnsi="Leelawadee" w:cs="Leelawadee"/>
          <w:sz w:val="22"/>
        </w:rPr>
      </w:pPr>
    </w:p>
    <w:p w14:paraId="4E3705B2" w14:textId="77777777" w:rsidR="0093749C" w:rsidRPr="001B7B41" w:rsidRDefault="0093749C" w:rsidP="0093749C">
      <w:pPr>
        <w:pStyle w:val="Commentaire"/>
        <w:jc w:val="both"/>
        <w:rPr>
          <w:rFonts w:ascii="Leelawadee" w:hAnsi="Leelawadee" w:cs="Leelawadee"/>
        </w:rPr>
      </w:pPr>
      <w:r w:rsidRPr="001B7B41">
        <w:rPr>
          <w:rFonts w:ascii="Leelawadee" w:hAnsi="Leelawadee" w:cs="Leelawadee" w:hint="cs"/>
        </w:rPr>
        <w:t>Le bénéficiaire de l'avance est informé qu'il est demandé la constitution d'une garantie à première demande ou, si les deux parties en sont d'accord, par une caution personnelle et solidaire garantissant la moitié du remboursement de cette avance selon les termes de l'article 8.4. du CCAP</w:t>
      </w:r>
    </w:p>
    <w:p w14:paraId="2FE26B5C" w14:textId="77777777" w:rsidR="0093749C" w:rsidRPr="001B7B41" w:rsidRDefault="0093749C" w:rsidP="0093749C">
      <w:pPr>
        <w:spacing w:line="240" w:lineRule="exact"/>
        <w:ind w:right="-1"/>
        <w:jc w:val="both"/>
        <w:rPr>
          <w:rFonts w:ascii="Leelawadee" w:hAnsi="Leelawadee" w:cs="Leelawadee"/>
        </w:rPr>
      </w:pPr>
    </w:p>
    <w:p w14:paraId="1C3D7F44" w14:textId="26E53B71" w:rsidR="0093749C" w:rsidRPr="001B7B41" w:rsidRDefault="0093749C" w:rsidP="0093749C">
      <w:pPr>
        <w:spacing w:line="240" w:lineRule="exact"/>
        <w:ind w:right="-1"/>
        <w:jc w:val="both"/>
        <w:rPr>
          <w:rFonts w:ascii="Leelawadee" w:hAnsi="Leelawadee" w:cs="Leelawadee"/>
          <w:sz w:val="24"/>
          <w:szCs w:val="22"/>
        </w:rPr>
      </w:pPr>
      <w:r w:rsidRPr="001B7B41">
        <w:rPr>
          <w:rFonts w:ascii="Leelawadee" w:hAnsi="Leelawadee" w:cs="Leelawadee" w:hint="cs"/>
        </w:rPr>
        <w:t>Affirme sous peine de résiliation de plein droit du marché ou de sa mise en régie aux</w:t>
      </w:r>
      <w:r w:rsidRPr="001B7B41">
        <w:rPr>
          <w:rFonts w:ascii="Leelawadee" w:hAnsi="Leelawadee" w:cs="Leelawadee" w:hint="cs"/>
          <w:color w:val="000000"/>
        </w:rPr>
        <w:t xml:space="preserve"> torts exclusifs de la société ou association pour laquelle j’interviens, que ladite société ou association ne tombe pas sous le coup de l’interdiction découlant des articles R.2142-3 à R.2142-4, R.2143-4, R.2143-5, R.2143-6 à R.2143-10 et R.2143-11 à R.2143-12 du code de la commande publique</w:t>
      </w:r>
      <w:r w:rsidR="00D4371C">
        <w:rPr>
          <w:rFonts w:ascii="Leelawadee" w:hAnsi="Leelawadee" w:cs="Leelawadee"/>
          <w:color w:val="000000"/>
        </w:rPr>
        <w:t>.</w:t>
      </w:r>
    </w:p>
    <w:p w14:paraId="7E481B2E" w14:textId="77777777" w:rsidR="0046692B" w:rsidRPr="001B7B41" w:rsidRDefault="0046692B" w:rsidP="000D7D63">
      <w:pPr>
        <w:spacing w:line="240" w:lineRule="exact"/>
        <w:ind w:right="-1"/>
        <w:jc w:val="both"/>
        <w:rPr>
          <w:rFonts w:ascii="Leelawadee" w:hAnsi="Leelawadee" w:cs="Leelawadee"/>
          <w:sz w:val="22"/>
        </w:rPr>
      </w:pPr>
    </w:p>
    <w:p w14:paraId="2F47BEDB" w14:textId="77777777" w:rsidR="0093749C" w:rsidRPr="001B7B41" w:rsidRDefault="0093749C" w:rsidP="000D7D63">
      <w:pPr>
        <w:spacing w:line="240" w:lineRule="exact"/>
        <w:ind w:right="-1"/>
        <w:jc w:val="both"/>
        <w:rPr>
          <w:rFonts w:ascii="Leelawadee" w:hAnsi="Leelawadee" w:cs="Leelawadee"/>
          <w:sz w:val="22"/>
        </w:rPr>
      </w:pPr>
    </w:p>
    <w:p w14:paraId="6E7196DF" w14:textId="77777777" w:rsidR="0093749C" w:rsidRPr="001B7B41" w:rsidRDefault="0093749C" w:rsidP="000D7D63">
      <w:pPr>
        <w:spacing w:line="240" w:lineRule="exact"/>
        <w:ind w:right="-1"/>
        <w:jc w:val="both"/>
        <w:rPr>
          <w:rFonts w:ascii="Leelawadee" w:hAnsi="Leelawadee" w:cs="Leelawadee"/>
          <w:sz w:val="22"/>
        </w:rPr>
      </w:pPr>
    </w:p>
    <w:p w14:paraId="16B5D583" w14:textId="77777777" w:rsidR="0046692B" w:rsidRPr="001B7B41" w:rsidRDefault="0046692B" w:rsidP="000D7D63">
      <w:pPr>
        <w:spacing w:line="240" w:lineRule="exact"/>
        <w:ind w:right="-1"/>
        <w:jc w:val="both"/>
        <w:rPr>
          <w:rFonts w:ascii="Leelawadee" w:hAnsi="Leelawadee" w:cs="Leelawadee"/>
          <w:sz w:val="22"/>
        </w:rPr>
      </w:pPr>
    </w:p>
    <w:p w14:paraId="58CCB6AA" w14:textId="77777777" w:rsidR="000D7D63" w:rsidRPr="001B7B41" w:rsidRDefault="000D7D63" w:rsidP="000D7D63">
      <w:pPr>
        <w:spacing w:line="240" w:lineRule="exact"/>
        <w:ind w:right="-1"/>
        <w:jc w:val="both"/>
        <w:rPr>
          <w:rFonts w:ascii="Leelawadee" w:hAnsi="Leelawadee" w:cs="Leelawadee"/>
          <w:szCs w:val="18"/>
        </w:rPr>
      </w:pPr>
      <w:r w:rsidRPr="001B7B41">
        <w:rPr>
          <w:rFonts w:ascii="Leelawadee" w:hAnsi="Leelawadee" w:cs="Leelawadee" w:hint="cs"/>
          <w:szCs w:val="18"/>
        </w:rPr>
        <w:t>Fait en un seul original</w:t>
      </w:r>
    </w:p>
    <w:p w14:paraId="40887AD0" w14:textId="77777777" w:rsidR="000D7D63" w:rsidRPr="001B7B41" w:rsidRDefault="000D7D63" w:rsidP="000D7D63">
      <w:pPr>
        <w:spacing w:line="240" w:lineRule="exact"/>
        <w:ind w:right="-1"/>
        <w:jc w:val="both"/>
        <w:rPr>
          <w:rFonts w:ascii="Leelawadee" w:hAnsi="Leelawadee" w:cs="Leelawadee"/>
          <w:szCs w:val="18"/>
        </w:rPr>
      </w:pPr>
    </w:p>
    <w:p w14:paraId="4EDC5C59" w14:textId="77777777" w:rsidR="000D7D63" w:rsidRPr="001B7B41" w:rsidRDefault="000D7D63" w:rsidP="000D7D63">
      <w:pPr>
        <w:spacing w:line="240" w:lineRule="exact"/>
        <w:ind w:right="-1"/>
        <w:jc w:val="both"/>
        <w:rPr>
          <w:rFonts w:ascii="Leelawadee" w:hAnsi="Leelawadee" w:cs="Leelawadee"/>
          <w:szCs w:val="18"/>
        </w:rPr>
      </w:pPr>
      <w:r w:rsidRPr="001B7B41">
        <w:rPr>
          <w:rFonts w:ascii="Leelawadee" w:hAnsi="Leelawadee" w:cs="Leelawadee" w:hint="cs"/>
          <w:szCs w:val="18"/>
        </w:rPr>
        <w:t>à</w:t>
      </w:r>
    </w:p>
    <w:p w14:paraId="76CF938D" w14:textId="77777777" w:rsidR="000D7D63" w:rsidRPr="001B7B41" w:rsidRDefault="000D7D63" w:rsidP="000D7D63">
      <w:pPr>
        <w:tabs>
          <w:tab w:val="left" w:pos="5761"/>
          <w:tab w:val="right" w:pos="8789"/>
        </w:tabs>
        <w:spacing w:line="240" w:lineRule="exact"/>
        <w:ind w:right="-1"/>
        <w:jc w:val="both"/>
        <w:rPr>
          <w:rFonts w:ascii="Leelawadee" w:hAnsi="Leelawadee" w:cs="Leelawadee"/>
          <w:szCs w:val="18"/>
        </w:rPr>
      </w:pPr>
      <w:r w:rsidRPr="001B7B41">
        <w:rPr>
          <w:rFonts w:ascii="Leelawadee" w:hAnsi="Leelawadee" w:cs="Leelawadee" w:hint="cs"/>
          <w:szCs w:val="18"/>
        </w:rPr>
        <w:tab/>
        <w:t>Mention manuscrite</w:t>
      </w:r>
    </w:p>
    <w:p w14:paraId="145C8488" w14:textId="77777777" w:rsidR="000D7D63" w:rsidRPr="001B7B41" w:rsidRDefault="000D7D63" w:rsidP="000D7D63">
      <w:pPr>
        <w:tabs>
          <w:tab w:val="left" w:pos="5761"/>
          <w:tab w:val="right" w:pos="8789"/>
        </w:tabs>
        <w:spacing w:line="240" w:lineRule="exact"/>
        <w:ind w:right="-1"/>
        <w:jc w:val="both"/>
        <w:rPr>
          <w:rFonts w:ascii="Leelawadee" w:hAnsi="Leelawadee" w:cs="Leelawadee"/>
          <w:szCs w:val="18"/>
        </w:rPr>
      </w:pPr>
      <w:r w:rsidRPr="001B7B41">
        <w:rPr>
          <w:rFonts w:ascii="Leelawadee" w:hAnsi="Leelawadee" w:cs="Leelawadee" w:hint="cs"/>
          <w:szCs w:val="18"/>
        </w:rPr>
        <w:t xml:space="preserve">Le </w:t>
      </w:r>
      <w:r w:rsidRPr="001B7B41">
        <w:rPr>
          <w:rFonts w:ascii="Leelawadee" w:hAnsi="Leelawadee" w:cs="Leelawadee" w:hint="cs"/>
          <w:szCs w:val="18"/>
        </w:rPr>
        <w:tab/>
        <w:t>« Lu et approuvé »</w:t>
      </w:r>
    </w:p>
    <w:p w14:paraId="3C551612" w14:textId="77777777" w:rsidR="000D7D63" w:rsidRPr="001B7B41" w:rsidRDefault="000D7D63" w:rsidP="000D7D63">
      <w:pPr>
        <w:tabs>
          <w:tab w:val="left" w:pos="5761"/>
        </w:tabs>
        <w:spacing w:line="240" w:lineRule="exact"/>
        <w:ind w:right="-1"/>
        <w:jc w:val="both"/>
        <w:rPr>
          <w:rFonts w:ascii="Leelawadee" w:hAnsi="Leelawadee" w:cs="Leelawadee"/>
          <w:szCs w:val="18"/>
        </w:rPr>
      </w:pPr>
    </w:p>
    <w:p w14:paraId="273C8104" w14:textId="77777777" w:rsidR="000D7D63" w:rsidRPr="001B7B41" w:rsidRDefault="000D7D63" w:rsidP="000D7D63">
      <w:pPr>
        <w:tabs>
          <w:tab w:val="left" w:pos="5761"/>
        </w:tabs>
        <w:spacing w:line="240" w:lineRule="exact"/>
        <w:ind w:right="-1"/>
        <w:jc w:val="both"/>
        <w:rPr>
          <w:rFonts w:ascii="Leelawadee" w:hAnsi="Leelawadee" w:cs="Leelawadee"/>
          <w:szCs w:val="18"/>
        </w:rPr>
      </w:pPr>
    </w:p>
    <w:p w14:paraId="572E2D13" w14:textId="77777777" w:rsidR="000D7D63" w:rsidRPr="001B7B41" w:rsidRDefault="000D7D63" w:rsidP="000D7D63">
      <w:pPr>
        <w:tabs>
          <w:tab w:val="left" w:pos="5761"/>
        </w:tabs>
        <w:spacing w:line="240" w:lineRule="exact"/>
        <w:ind w:right="-1"/>
        <w:jc w:val="both"/>
        <w:rPr>
          <w:rFonts w:ascii="Leelawadee" w:hAnsi="Leelawadee" w:cs="Leelawadee"/>
          <w:szCs w:val="18"/>
        </w:rPr>
      </w:pPr>
      <w:r w:rsidRPr="001B7B41">
        <w:rPr>
          <w:rFonts w:ascii="Leelawadee" w:hAnsi="Leelawadee" w:cs="Leelawadee" w:hint="cs"/>
          <w:szCs w:val="18"/>
        </w:rPr>
        <w:tab/>
        <w:t>Signature de l'entrepreneur</w:t>
      </w:r>
    </w:p>
    <w:p w14:paraId="21841BB4" w14:textId="77777777" w:rsidR="000D7D63" w:rsidRPr="001B7B41" w:rsidRDefault="000D7D63" w:rsidP="000D7D63">
      <w:pPr>
        <w:tabs>
          <w:tab w:val="left" w:pos="1560"/>
          <w:tab w:val="left" w:pos="5670"/>
          <w:tab w:val="left" w:pos="6237"/>
        </w:tabs>
        <w:spacing w:after="60"/>
        <w:jc w:val="center"/>
        <w:rPr>
          <w:rFonts w:ascii="Leelawadee" w:hAnsi="Leelawadee" w:cs="Leelawadee"/>
          <w:b/>
          <w:sz w:val="28"/>
          <w:szCs w:val="28"/>
        </w:rPr>
      </w:pPr>
    </w:p>
    <w:p w14:paraId="64278E26" w14:textId="77777777" w:rsidR="000D7D63" w:rsidRPr="001B7B41" w:rsidRDefault="0046692B" w:rsidP="000D7D63">
      <w:pPr>
        <w:tabs>
          <w:tab w:val="left" w:pos="1560"/>
          <w:tab w:val="left" w:pos="5670"/>
          <w:tab w:val="left" w:pos="6237"/>
        </w:tabs>
        <w:spacing w:after="60"/>
        <w:jc w:val="center"/>
        <w:rPr>
          <w:rFonts w:ascii="Leelawadee" w:hAnsi="Leelawadee" w:cs="Leelawadee"/>
          <w:b/>
          <w:sz w:val="28"/>
          <w:szCs w:val="28"/>
        </w:rPr>
      </w:pPr>
      <w:r w:rsidRPr="001B7B41">
        <w:rPr>
          <w:rFonts w:ascii="Leelawadee" w:hAnsi="Leelawadee" w:cs="Leelawadee" w:hint="cs"/>
          <w:b/>
          <w:sz w:val="28"/>
          <w:szCs w:val="28"/>
        </w:rPr>
        <w:br w:type="page"/>
      </w:r>
    </w:p>
    <w:p w14:paraId="5C8525C3" w14:textId="036E743F" w:rsidR="00CE547F" w:rsidRPr="001B7B41" w:rsidRDefault="00CE547F" w:rsidP="00CE547F">
      <w:pPr>
        <w:tabs>
          <w:tab w:val="left" w:pos="1560"/>
          <w:tab w:val="left" w:pos="5670"/>
          <w:tab w:val="left" w:pos="6237"/>
        </w:tabs>
        <w:spacing w:after="60"/>
        <w:jc w:val="center"/>
        <w:rPr>
          <w:rFonts w:ascii="Leelawadee" w:hAnsi="Leelawadee" w:cs="Leelawadee"/>
          <w:b/>
          <w:sz w:val="28"/>
          <w:szCs w:val="28"/>
        </w:rPr>
      </w:pPr>
      <w:r w:rsidRPr="001B7B41">
        <w:rPr>
          <w:rFonts w:ascii="Leelawadee" w:hAnsi="Leelawadee" w:cs="Leelawadee" w:hint="cs"/>
          <w:b/>
          <w:sz w:val="28"/>
          <w:szCs w:val="28"/>
        </w:rPr>
        <w:lastRenderedPageBreak/>
        <w:t>PARTIE R</w:t>
      </w:r>
      <w:r w:rsidR="00770732" w:rsidRPr="001B7B41">
        <w:rPr>
          <w:rFonts w:ascii="Leelawadee" w:hAnsi="Leelawadee" w:cs="Leelawadee" w:hint="cs"/>
          <w:b/>
          <w:sz w:val="28"/>
          <w:szCs w:val="28"/>
        </w:rPr>
        <w:t>É</w:t>
      </w:r>
      <w:r w:rsidRPr="001B7B41">
        <w:rPr>
          <w:rFonts w:ascii="Leelawadee" w:hAnsi="Leelawadee" w:cs="Leelawadee" w:hint="cs"/>
          <w:b/>
          <w:sz w:val="28"/>
          <w:szCs w:val="28"/>
        </w:rPr>
        <w:t>SERV</w:t>
      </w:r>
      <w:r w:rsidR="00770732" w:rsidRPr="001B7B41">
        <w:rPr>
          <w:rFonts w:ascii="Leelawadee" w:hAnsi="Leelawadee" w:cs="Leelawadee" w:hint="cs"/>
          <w:b/>
          <w:sz w:val="28"/>
          <w:szCs w:val="28"/>
        </w:rPr>
        <w:t>É</w:t>
      </w:r>
      <w:r w:rsidRPr="001B7B41">
        <w:rPr>
          <w:rFonts w:ascii="Leelawadee" w:hAnsi="Leelawadee" w:cs="Leelawadee" w:hint="cs"/>
          <w:b/>
          <w:sz w:val="28"/>
          <w:szCs w:val="28"/>
        </w:rPr>
        <w:t xml:space="preserve">E </w:t>
      </w:r>
      <w:r w:rsidR="00770732" w:rsidRPr="001B7B41">
        <w:rPr>
          <w:rFonts w:ascii="Leelawadee" w:hAnsi="Leelawadee" w:cs="Leelawadee" w:hint="cs"/>
          <w:b/>
          <w:sz w:val="28"/>
          <w:szCs w:val="28"/>
        </w:rPr>
        <w:t>À</w:t>
      </w:r>
      <w:r w:rsidRPr="001B7B41">
        <w:rPr>
          <w:rFonts w:ascii="Leelawadee" w:hAnsi="Leelawadee" w:cs="Leelawadee" w:hint="cs"/>
          <w:b/>
          <w:sz w:val="28"/>
          <w:szCs w:val="28"/>
        </w:rPr>
        <w:t xml:space="preserve"> L'ADMINISTRATION</w:t>
      </w:r>
    </w:p>
    <w:p w14:paraId="7B06A17F" w14:textId="77777777" w:rsidR="00CE547F" w:rsidRPr="001B7B41" w:rsidRDefault="00CE547F" w:rsidP="00CE547F">
      <w:pPr>
        <w:tabs>
          <w:tab w:val="left" w:pos="1560"/>
          <w:tab w:val="left" w:pos="5670"/>
          <w:tab w:val="left" w:pos="6237"/>
        </w:tabs>
        <w:spacing w:after="60"/>
        <w:jc w:val="center"/>
        <w:rPr>
          <w:rFonts w:ascii="Leelawadee" w:hAnsi="Leelawadee" w:cs="Leelawadee"/>
          <w:sz w:val="28"/>
          <w:szCs w:val="28"/>
          <w:lang w:val="en-US"/>
        </w:rPr>
      </w:pPr>
      <w:r w:rsidRPr="001B7B41">
        <w:rPr>
          <w:rFonts w:ascii="Leelawadee" w:hAnsi="Leelawadee" w:cs="Leelawadee" w:hint="cs"/>
          <w:b/>
          <w:sz w:val="28"/>
          <w:szCs w:val="28"/>
          <w:lang w:val="en-US"/>
        </w:rPr>
        <w:t>V I S A S</w:t>
      </w:r>
    </w:p>
    <w:p w14:paraId="486E8869" w14:textId="77777777" w:rsidR="00CE547F" w:rsidRPr="001B7B41" w:rsidRDefault="00CE547F" w:rsidP="00CE547F">
      <w:pPr>
        <w:spacing w:after="60"/>
        <w:rPr>
          <w:rFonts w:ascii="Leelawadee" w:hAnsi="Leelawadee" w:cs="Leelawadee"/>
          <w:sz w:val="18"/>
          <w:szCs w:val="18"/>
          <w:lang w:val="en-US"/>
        </w:rPr>
      </w:pPr>
      <w:r w:rsidRPr="001B7B41">
        <w:rPr>
          <w:rFonts w:ascii="Leelawadee" w:hAnsi="Leelawadee" w:cs="Leelawadee" w:hint="cs"/>
          <w:sz w:val="18"/>
          <w:szCs w:val="18"/>
          <w:lang w:val="en-US"/>
        </w:rPr>
        <w:t>Rappel :</w:t>
      </w:r>
    </w:p>
    <w:p w14:paraId="537406F9" w14:textId="77777777" w:rsidR="00CE547F" w:rsidRPr="001B7B41" w:rsidRDefault="00CE547F" w:rsidP="00CE547F">
      <w:pPr>
        <w:spacing w:after="60"/>
        <w:rPr>
          <w:rFonts w:ascii="Leelawadee" w:hAnsi="Leelawadee" w:cs="Leelawadee"/>
          <w:sz w:val="18"/>
          <w:szCs w:val="18"/>
          <w:lang w:val="en-US"/>
        </w:rPr>
      </w:pPr>
    </w:p>
    <w:p w14:paraId="253C6EB4" w14:textId="32CAB2B0" w:rsidR="00AB4AEC" w:rsidRPr="001B7B41" w:rsidRDefault="007E5100" w:rsidP="00AB4AEC">
      <w:pPr>
        <w:tabs>
          <w:tab w:val="right" w:leader="dot" w:pos="9639"/>
        </w:tabs>
        <w:ind w:right="28"/>
        <w:rPr>
          <w:rFonts w:ascii="Leelawadee" w:hAnsi="Leelawadee" w:cs="Leelawadee"/>
          <w:b/>
          <w:sz w:val="18"/>
          <w:szCs w:val="18"/>
        </w:rPr>
      </w:pPr>
      <w:r w:rsidRPr="001B7B41">
        <w:rPr>
          <w:rFonts w:ascii="Leelawadee" w:hAnsi="Leelawadee" w:cs="Leelawadee" w:hint="cs"/>
          <w:sz w:val="18"/>
          <w:szCs w:val="18"/>
        </w:rPr>
        <w:t xml:space="preserve">- de l'intitulé de </w:t>
      </w:r>
      <w:r w:rsidRPr="003A1918">
        <w:rPr>
          <w:rFonts w:ascii="Leelawadee" w:hAnsi="Leelawadee" w:cs="Leelawadee" w:hint="cs"/>
          <w:sz w:val="18"/>
          <w:szCs w:val="18"/>
        </w:rPr>
        <w:t xml:space="preserve">l'opération : </w:t>
      </w:r>
      <w:r w:rsidR="00770732" w:rsidRPr="003A1918">
        <w:rPr>
          <w:rFonts w:ascii="Leelawadee" w:hAnsi="Leelawadee" w:cs="Leelawadee" w:hint="cs"/>
          <w:b/>
          <w:bCs/>
          <w:sz w:val="18"/>
          <w:szCs w:val="18"/>
        </w:rPr>
        <w:t>T</w:t>
      </w:r>
      <w:r w:rsidR="00AB4AEC" w:rsidRPr="003A1918">
        <w:rPr>
          <w:rFonts w:ascii="Leelawadee" w:hAnsi="Leelawadee" w:cs="Leelawadee" w:hint="cs"/>
          <w:b/>
          <w:bCs/>
          <w:sz w:val="18"/>
          <w:szCs w:val="18"/>
        </w:rPr>
        <w:t>ravaux</w:t>
      </w:r>
      <w:r w:rsidR="00B7406A">
        <w:rPr>
          <w:rFonts w:ascii="Leelawadee" w:hAnsi="Leelawadee" w:cs="Leelawadee"/>
          <w:b/>
          <w:bCs/>
          <w:sz w:val="18"/>
          <w:szCs w:val="18"/>
        </w:rPr>
        <w:t xml:space="preserve"> d’entretien 2026-</w:t>
      </w:r>
      <w:proofErr w:type="gramStart"/>
      <w:r w:rsidR="00B7406A">
        <w:rPr>
          <w:rFonts w:ascii="Leelawadee" w:hAnsi="Leelawadee" w:cs="Leelawadee"/>
          <w:b/>
          <w:bCs/>
          <w:sz w:val="18"/>
          <w:szCs w:val="18"/>
        </w:rPr>
        <w:t>2030:</w:t>
      </w:r>
      <w:proofErr w:type="gramEnd"/>
      <w:r w:rsidR="00B7406A">
        <w:rPr>
          <w:rFonts w:ascii="Leelawadee" w:hAnsi="Leelawadee" w:cs="Leelawadee"/>
          <w:b/>
          <w:bCs/>
          <w:sz w:val="18"/>
          <w:szCs w:val="18"/>
        </w:rPr>
        <w:t xml:space="preserve">  E</w:t>
      </w:r>
      <w:r w:rsidR="00770732" w:rsidRPr="003A1918">
        <w:rPr>
          <w:rFonts w:ascii="Leelawadee" w:hAnsi="Leelawadee" w:cs="Leelawadee" w:hint="cs"/>
          <w:b/>
          <w:bCs/>
          <w:sz w:val="18"/>
          <w:szCs w:val="18"/>
        </w:rPr>
        <w:t>lagage</w:t>
      </w:r>
      <w:r w:rsidR="00B7406A">
        <w:rPr>
          <w:rFonts w:ascii="Leelawadee" w:hAnsi="Leelawadee" w:cs="Leelawadee"/>
          <w:b/>
          <w:bCs/>
          <w:sz w:val="18"/>
          <w:szCs w:val="18"/>
        </w:rPr>
        <w:t xml:space="preserve">, abattage </w:t>
      </w:r>
      <w:r w:rsidR="00770732" w:rsidRPr="003A1918">
        <w:rPr>
          <w:rFonts w:ascii="Leelawadee" w:hAnsi="Leelawadee" w:cs="Leelawadee" w:hint="cs"/>
          <w:b/>
          <w:bCs/>
          <w:sz w:val="18"/>
          <w:szCs w:val="18"/>
        </w:rPr>
        <w:t>et plantation d’arbres pour le compte de APHP CUP</w:t>
      </w:r>
      <w:r w:rsidR="001B78F9" w:rsidRPr="003A1918">
        <w:rPr>
          <w:rFonts w:ascii="Leelawadee" w:hAnsi="Leelawadee" w:cs="Leelawadee"/>
          <w:b/>
          <w:bCs/>
          <w:sz w:val="18"/>
          <w:szCs w:val="18"/>
        </w:rPr>
        <w:t>C</w:t>
      </w:r>
      <w:r w:rsidR="00770732" w:rsidRPr="003A1918">
        <w:rPr>
          <w:rFonts w:ascii="Leelawadee" w:hAnsi="Leelawadee" w:cs="Leelawadee" w:hint="cs"/>
          <w:b/>
          <w:bCs/>
          <w:sz w:val="18"/>
          <w:szCs w:val="18"/>
        </w:rPr>
        <w:t>.</w:t>
      </w:r>
      <w:r w:rsidR="00770732" w:rsidRPr="001B7B41">
        <w:rPr>
          <w:rFonts w:ascii="Leelawadee" w:hAnsi="Leelawadee" w:cs="Leelawadee" w:hint="cs"/>
          <w:b/>
          <w:sz w:val="18"/>
          <w:szCs w:val="18"/>
        </w:rPr>
        <w:t xml:space="preserve"> </w:t>
      </w:r>
    </w:p>
    <w:p w14:paraId="1A6FA69E" w14:textId="77777777" w:rsidR="007E5100" w:rsidRPr="001B7B41" w:rsidRDefault="007E5100" w:rsidP="008E12B7">
      <w:pPr>
        <w:tabs>
          <w:tab w:val="right" w:leader="dot" w:pos="9639"/>
        </w:tabs>
        <w:ind w:right="28"/>
        <w:rPr>
          <w:rFonts w:ascii="Leelawadee" w:hAnsi="Leelawadee" w:cs="Leelawadee"/>
          <w:b/>
          <w:sz w:val="18"/>
          <w:szCs w:val="18"/>
        </w:rPr>
      </w:pPr>
    </w:p>
    <w:p w14:paraId="4857A9DB" w14:textId="77777777" w:rsidR="008E12B7" w:rsidRPr="001B7B41" w:rsidRDefault="008E12B7" w:rsidP="008E12B7">
      <w:pPr>
        <w:tabs>
          <w:tab w:val="right" w:leader="dot" w:pos="9639"/>
        </w:tabs>
        <w:ind w:right="28"/>
        <w:rPr>
          <w:rFonts w:ascii="Leelawadee" w:hAnsi="Leelawadee" w:cs="Leelawadee"/>
          <w:b/>
          <w:szCs w:val="18"/>
        </w:rPr>
      </w:pPr>
    </w:p>
    <w:p w14:paraId="661C01B6" w14:textId="77777777" w:rsidR="008E12B7" w:rsidRPr="001B7B41" w:rsidRDefault="008E12B7" w:rsidP="008E12B7">
      <w:pPr>
        <w:tabs>
          <w:tab w:val="right" w:leader="dot" w:pos="9639"/>
        </w:tabs>
        <w:ind w:right="28"/>
        <w:rPr>
          <w:rFonts w:ascii="Leelawadee" w:hAnsi="Leelawadee" w:cs="Leelawadee"/>
          <w:sz w:val="18"/>
          <w:szCs w:val="18"/>
        </w:rPr>
      </w:pPr>
    </w:p>
    <w:tbl>
      <w:tblPr>
        <w:tblpPr w:leftFromText="141" w:rightFromText="141" w:vertAnchor="text" w:horzAnchor="page" w:tblpX="3627" w:tblpY="-6"/>
        <w:tblW w:w="0" w:type="auto"/>
        <w:tblLayout w:type="fixed"/>
        <w:tblCellMar>
          <w:left w:w="70" w:type="dxa"/>
          <w:right w:w="70" w:type="dxa"/>
        </w:tblCellMar>
        <w:tblLook w:val="0000" w:firstRow="0" w:lastRow="0" w:firstColumn="0" w:lastColumn="0" w:noHBand="0" w:noVBand="0"/>
      </w:tblPr>
      <w:tblGrid>
        <w:gridCol w:w="425"/>
        <w:gridCol w:w="425"/>
        <w:gridCol w:w="425"/>
        <w:gridCol w:w="425"/>
        <w:gridCol w:w="426"/>
        <w:gridCol w:w="425"/>
        <w:gridCol w:w="425"/>
        <w:gridCol w:w="425"/>
        <w:gridCol w:w="425"/>
        <w:gridCol w:w="426"/>
        <w:gridCol w:w="425"/>
        <w:gridCol w:w="425"/>
        <w:gridCol w:w="425"/>
        <w:gridCol w:w="426"/>
      </w:tblGrid>
      <w:tr w:rsidR="00157859" w:rsidRPr="001B7B41" w14:paraId="759AA027" w14:textId="77777777" w:rsidTr="00157859">
        <w:trPr>
          <w:cantSplit/>
          <w:trHeight w:val="360"/>
        </w:trPr>
        <w:tc>
          <w:tcPr>
            <w:tcW w:w="425" w:type="dxa"/>
            <w:tcBorders>
              <w:top w:val="dotted" w:sz="4" w:space="0" w:color="auto"/>
              <w:left w:val="dotted" w:sz="4" w:space="0" w:color="auto"/>
              <w:bottom w:val="dotted" w:sz="4" w:space="0" w:color="auto"/>
              <w:right w:val="dotted" w:sz="4" w:space="0" w:color="auto"/>
            </w:tcBorders>
            <w:vAlign w:val="center"/>
          </w:tcPr>
          <w:p w14:paraId="5B7A8413" w14:textId="2535DD2F" w:rsidR="00157859" w:rsidRPr="001B7B41" w:rsidRDefault="00B7406A" w:rsidP="00157859">
            <w:pPr>
              <w:spacing w:line="240" w:lineRule="exact"/>
              <w:ind w:right="-1"/>
              <w:jc w:val="center"/>
              <w:rPr>
                <w:rFonts w:ascii="Leelawadee" w:hAnsi="Leelawadee" w:cs="Leelawadee"/>
                <w:b/>
                <w:color w:val="0000FF"/>
                <w:sz w:val="22"/>
              </w:rPr>
            </w:pPr>
            <w:r>
              <w:rPr>
                <w:rFonts w:ascii="Leelawadee" w:hAnsi="Leelawadee" w:cs="Leelawadee"/>
                <w:b/>
                <w:color w:val="0000FF"/>
                <w:sz w:val="22"/>
              </w:rPr>
              <w:t>2</w:t>
            </w:r>
          </w:p>
        </w:tc>
        <w:tc>
          <w:tcPr>
            <w:tcW w:w="425" w:type="dxa"/>
            <w:tcBorders>
              <w:top w:val="dotted" w:sz="4" w:space="0" w:color="auto"/>
              <w:left w:val="dotted" w:sz="4" w:space="0" w:color="auto"/>
              <w:bottom w:val="dotted" w:sz="4" w:space="0" w:color="auto"/>
              <w:right w:val="dotted" w:sz="4" w:space="0" w:color="auto"/>
            </w:tcBorders>
            <w:vAlign w:val="center"/>
          </w:tcPr>
          <w:p w14:paraId="0629A865" w14:textId="1E732659" w:rsidR="00157859" w:rsidRPr="001B7B41" w:rsidRDefault="00B7406A" w:rsidP="00157859">
            <w:pPr>
              <w:spacing w:line="240" w:lineRule="exact"/>
              <w:ind w:right="-1"/>
              <w:jc w:val="center"/>
              <w:rPr>
                <w:rFonts w:ascii="Leelawadee" w:hAnsi="Leelawadee" w:cs="Leelawadee"/>
                <w:b/>
                <w:color w:val="0000FF"/>
                <w:sz w:val="22"/>
              </w:rPr>
            </w:pPr>
            <w:r>
              <w:rPr>
                <w:rFonts w:ascii="Leelawadee" w:hAnsi="Leelawadee" w:cs="Leelawadee"/>
                <w:b/>
                <w:color w:val="0000FF"/>
                <w:sz w:val="22"/>
              </w:rPr>
              <w:t>0</w:t>
            </w:r>
          </w:p>
        </w:tc>
        <w:tc>
          <w:tcPr>
            <w:tcW w:w="425" w:type="dxa"/>
            <w:tcBorders>
              <w:top w:val="dotted" w:sz="4" w:space="0" w:color="auto"/>
              <w:left w:val="dotted" w:sz="4" w:space="0" w:color="auto"/>
              <w:bottom w:val="dotted" w:sz="4" w:space="0" w:color="auto"/>
              <w:right w:val="dotted" w:sz="4" w:space="0" w:color="auto"/>
            </w:tcBorders>
            <w:vAlign w:val="center"/>
          </w:tcPr>
          <w:p w14:paraId="072DD5DB" w14:textId="4292E8BE" w:rsidR="00157859" w:rsidRPr="001B7B41" w:rsidRDefault="00B7406A" w:rsidP="00157859">
            <w:pPr>
              <w:spacing w:line="240" w:lineRule="exact"/>
              <w:ind w:right="-1"/>
              <w:jc w:val="center"/>
              <w:rPr>
                <w:rFonts w:ascii="Leelawadee" w:hAnsi="Leelawadee" w:cs="Leelawadee"/>
                <w:b/>
                <w:color w:val="0000FF"/>
                <w:sz w:val="22"/>
              </w:rPr>
            </w:pPr>
            <w:r>
              <w:rPr>
                <w:rFonts w:ascii="Leelawadee" w:hAnsi="Leelawadee" w:cs="Leelawadee"/>
                <w:b/>
                <w:color w:val="0000FF"/>
                <w:sz w:val="22"/>
              </w:rPr>
              <w:t>2</w:t>
            </w:r>
          </w:p>
        </w:tc>
        <w:tc>
          <w:tcPr>
            <w:tcW w:w="425" w:type="dxa"/>
            <w:tcBorders>
              <w:top w:val="dotted" w:sz="4" w:space="0" w:color="auto"/>
              <w:left w:val="dotted" w:sz="4" w:space="0" w:color="auto"/>
              <w:bottom w:val="dotted" w:sz="4" w:space="0" w:color="auto"/>
              <w:right w:val="dotted" w:sz="4" w:space="0" w:color="auto"/>
            </w:tcBorders>
            <w:vAlign w:val="center"/>
          </w:tcPr>
          <w:p w14:paraId="0471D7A7" w14:textId="18F794A5" w:rsidR="00157859" w:rsidRPr="001B7B41" w:rsidRDefault="00B7406A" w:rsidP="00157859">
            <w:pPr>
              <w:spacing w:line="240" w:lineRule="exact"/>
              <w:ind w:right="-1"/>
              <w:jc w:val="center"/>
              <w:rPr>
                <w:rFonts w:ascii="Leelawadee" w:hAnsi="Leelawadee" w:cs="Leelawadee"/>
                <w:b/>
                <w:color w:val="0000FF"/>
                <w:sz w:val="22"/>
              </w:rPr>
            </w:pPr>
            <w:r>
              <w:rPr>
                <w:rFonts w:ascii="Leelawadee" w:hAnsi="Leelawadee" w:cs="Leelawadee"/>
                <w:b/>
                <w:color w:val="0000FF"/>
                <w:sz w:val="22"/>
              </w:rPr>
              <w:t>6</w:t>
            </w:r>
          </w:p>
        </w:tc>
        <w:tc>
          <w:tcPr>
            <w:tcW w:w="426" w:type="dxa"/>
            <w:tcBorders>
              <w:top w:val="dotted" w:sz="4" w:space="0" w:color="auto"/>
              <w:left w:val="dotted" w:sz="4" w:space="0" w:color="auto"/>
              <w:bottom w:val="dotted" w:sz="4" w:space="0" w:color="auto"/>
              <w:right w:val="dotted" w:sz="4" w:space="0" w:color="auto"/>
            </w:tcBorders>
            <w:vAlign w:val="center"/>
          </w:tcPr>
          <w:p w14:paraId="1E6AD1C6" w14:textId="6D0E4CB0" w:rsidR="00157859" w:rsidRPr="001B7B41" w:rsidRDefault="00B7406A" w:rsidP="00157859">
            <w:pPr>
              <w:spacing w:line="240" w:lineRule="exact"/>
              <w:ind w:right="-1"/>
              <w:jc w:val="center"/>
              <w:rPr>
                <w:rFonts w:ascii="Leelawadee" w:hAnsi="Leelawadee" w:cs="Leelawadee"/>
                <w:b/>
                <w:color w:val="0000FF"/>
                <w:sz w:val="22"/>
              </w:rPr>
            </w:pPr>
            <w:r>
              <w:rPr>
                <w:rFonts w:ascii="Leelawadee" w:hAnsi="Leelawadee" w:cs="Leelawadee"/>
                <w:b/>
                <w:color w:val="0000FF"/>
                <w:sz w:val="22"/>
              </w:rPr>
              <w:t>0</w:t>
            </w:r>
          </w:p>
        </w:tc>
        <w:tc>
          <w:tcPr>
            <w:tcW w:w="425" w:type="dxa"/>
            <w:tcBorders>
              <w:top w:val="dotted" w:sz="4" w:space="0" w:color="auto"/>
              <w:left w:val="dotted" w:sz="4" w:space="0" w:color="auto"/>
              <w:bottom w:val="dotted" w:sz="4" w:space="0" w:color="auto"/>
              <w:right w:val="dotted" w:sz="4" w:space="0" w:color="auto"/>
            </w:tcBorders>
            <w:vAlign w:val="center"/>
          </w:tcPr>
          <w:p w14:paraId="02FE63F0" w14:textId="58A0F878" w:rsidR="00157859" w:rsidRPr="001B7B41" w:rsidRDefault="00B7406A" w:rsidP="00157859">
            <w:pPr>
              <w:spacing w:line="240" w:lineRule="exact"/>
              <w:ind w:right="-1"/>
              <w:jc w:val="center"/>
              <w:rPr>
                <w:rFonts w:ascii="Leelawadee" w:hAnsi="Leelawadee" w:cs="Leelawadee"/>
                <w:b/>
                <w:color w:val="0000FF"/>
                <w:sz w:val="22"/>
              </w:rPr>
            </w:pPr>
            <w:r>
              <w:rPr>
                <w:rFonts w:ascii="Leelawadee" w:hAnsi="Leelawadee" w:cs="Leelawadee"/>
                <w:b/>
                <w:color w:val="0000FF"/>
                <w:sz w:val="22"/>
              </w:rPr>
              <w:t>2</w:t>
            </w:r>
          </w:p>
        </w:tc>
        <w:tc>
          <w:tcPr>
            <w:tcW w:w="425" w:type="dxa"/>
            <w:tcBorders>
              <w:top w:val="dotted" w:sz="4" w:space="0" w:color="auto"/>
              <w:left w:val="dotted" w:sz="4" w:space="0" w:color="auto"/>
              <w:bottom w:val="dotted" w:sz="4" w:space="0" w:color="auto"/>
              <w:right w:val="dotted" w:sz="4" w:space="0" w:color="auto"/>
            </w:tcBorders>
            <w:vAlign w:val="center"/>
          </w:tcPr>
          <w:p w14:paraId="744C9AD8" w14:textId="3268E93D" w:rsidR="00157859" w:rsidRPr="001B7B41" w:rsidRDefault="00B7406A" w:rsidP="00157859">
            <w:pPr>
              <w:spacing w:line="240" w:lineRule="exact"/>
              <w:ind w:right="-1"/>
              <w:jc w:val="center"/>
              <w:rPr>
                <w:rFonts w:ascii="Leelawadee" w:hAnsi="Leelawadee" w:cs="Leelawadee"/>
                <w:b/>
                <w:color w:val="0000FF"/>
                <w:sz w:val="22"/>
              </w:rPr>
            </w:pPr>
            <w:r>
              <w:rPr>
                <w:rFonts w:ascii="Leelawadee" w:hAnsi="Leelawadee" w:cs="Leelawadee"/>
                <w:b/>
                <w:color w:val="0000FF"/>
                <w:sz w:val="22"/>
              </w:rPr>
              <w:t>1</w:t>
            </w:r>
          </w:p>
        </w:tc>
        <w:tc>
          <w:tcPr>
            <w:tcW w:w="425" w:type="dxa"/>
            <w:tcBorders>
              <w:top w:val="dotted" w:sz="4" w:space="0" w:color="auto"/>
              <w:left w:val="dotted" w:sz="4" w:space="0" w:color="auto"/>
              <w:bottom w:val="dotted" w:sz="4" w:space="0" w:color="auto"/>
              <w:right w:val="dotted" w:sz="4" w:space="0" w:color="auto"/>
            </w:tcBorders>
            <w:vAlign w:val="center"/>
          </w:tcPr>
          <w:p w14:paraId="39DD3434" w14:textId="7DC8943C" w:rsidR="00157859" w:rsidRPr="001B7B41" w:rsidRDefault="00B7406A" w:rsidP="00770732">
            <w:pPr>
              <w:spacing w:line="240" w:lineRule="exact"/>
              <w:ind w:right="-1"/>
              <w:rPr>
                <w:rFonts w:ascii="Leelawadee" w:hAnsi="Leelawadee" w:cs="Leelawadee"/>
                <w:b/>
                <w:color w:val="0000FF"/>
                <w:sz w:val="22"/>
              </w:rPr>
            </w:pPr>
            <w:r>
              <w:rPr>
                <w:rFonts w:ascii="Leelawadee" w:hAnsi="Leelawadee" w:cs="Leelawadee"/>
                <w:b/>
                <w:color w:val="0000FF"/>
                <w:sz w:val="22"/>
              </w:rPr>
              <w:t>D</w:t>
            </w:r>
          </w:p>
        </w:tc>
        <w:tc>
          <w:tcPr>
            <w:tcW w:w="425" w:type="dxa"/>
            <w:tcBorders>
              <w:top w:val="dotted" w:sz="4" w:space="0" w:color="auto"/>
              <w:left w:val="dotted" w:sz="4" w:space="0" w:color="auto"/>
              <w:bottom w:val="dotted" w:sz="4" w:space="0" w:color="auto"/>
              <w:right w:val="dotted" w:sz="4" w:space="0" w:color="auto"/>
            </w:tcBorders>
            <w:vAlign w:val="center"/>
          </w:tcPr>
          <w:p w14:paraId="7628704D" w14:textId="12EBC227" w:rsidR="00157859" w:rsidRPr="001B7B41" w:rsidRDefault="00B7406A" w:rsidP="00157859">
            <w:pPr>
              <w:spacing w:line="240" w:lineRule="exact"/>
              <w:ind w:right="-1"/>
              <w:jc w:val="center"/>
              <w:rPr>
                <w:rFonts w:ascii="Leelawadee" w:hAnsi="Leelawadee" w:cs="Leelawadee"/>
                <w:b/>
                <w:color w:val="0000FF"/>
                <w:sz w:val="22"/>
              </w:rPr>
            </w:pPr>
            <w:r>
              <w:rPr>
                <w:rFonts w:ascii="Leelawadee" w:hAnsi="Leelawadee" w:cs="Leelawadee"/>
                <w:b/>
                <w:color w:val="0000FF"/>
                <w:sz w:val="22"/>
              </w:rPr>
              <w:t>T</w:t>
            </w:r>
          </w:p>
        </w:tc>
        <w:tc>
          <w:tcPr>
            <w:tcW w:w="426" w:type="dxa"/>
            <w:tcBorders>
              <w:top w:val="dotted" w:sz="4" w:space="0" w:color="auto"/>
              <w:left w:val="dotted" w:sz="4" w:space="0" w:color="auto"/>
              <w:bottom w:val="dotted" w:sz="4" w:space="0" w:color="auto"/>
              <w:right w:val="dotted" w:sz="4" w:space="0" w:color="auto"/>
            </w:tcBorders>
            <w:vAlign w:val="center"/>
          </w:tcPr>
          <w:p w14:paraId="086929C5" w14:textId="79840B7C" w:rsidR="00157859" w:rsidRPr="001B7B41" w:rsidRDefault="00B7406A" w:rsidP="00157859">
            <w:pPr>
              <w:spacing w:line="240" w:lineRule="exact"/>
              <w:ind w:right="-1"/>
              <w:jc w:val="center"/>
              <w:rPr>
                <w:rFonts w:ascii="Leelawadee" w:hAnsi="Leelawadee" w:cs="Leelawadee"/>
                <w:b/>
                <w:color w:val="0000FF"/>
                <w:sz w:val="22"/>
              </w:rPr>
            </w:pPr>
            <w:r>
              <w:rPr>
                <w:rFonts w:ascii="Leelawadee" w:hAnsi="Leelawadee" w:cs="Leelawadee"/>
                <w:b/>
                <w:color w:val="0000FF"/>
                <w:sz w:val="22"/>
              </w:rPr>
              <w:t>V</w:t>
            </w:r>
          </w:p>
        </w:tc>
        <w:tc>
          <w:tcPr>
            <w:tcW w:w="425" w:type="dxa"/>
            <w:tcBorders>
              <w:top w:val="dotted" w:sz="4" w:space="0" w:color="auto"/>
              <w:left w:val="dotted" w:sz="4" w:space="0" w:color="auto"/>
              <w:bottom w:val="dotted" w:sz="4" w:space="0" w:color="auto"/>
              <w:right w:val="dotted" w:sz="4" w:space="0" w:color="auto"/>
            </w:tcBorders>
            <w:vAlign w:val="center"/>
          </w:tcPr>
          <w:p w14:paraId="45741E58" w14:textId="0F57DC3F" w:rsidR="00157859" w:rsidRPr="001B7B41" w:rsidRDefault="00465611" w:rsidP="00157859">
            <w:pPr>
              <w:spacing w:line="240" w:lineRule="exact"/>
              <w:ind w:right="-1"/>
              <w:jc w:val="center"/>
              <w:rPr>
                <w:rFonts w:ascii="Leelawadee" w:hAnsi="Leelawadee" w:cs="Leelawadee"/>
                <w:b/>
                <w:color w:val="0000FF"/>
                <w:sz w:val="22"/>
              </w:rPr>
            </w:pPr>
            <w:r>
              <w:rPr>
                <w:rFonts w:ascii="Leelawadee" w:hAnsi="Leelawadee" w:cs="Leelawadee"/>
                <w:b/>
                <w:color w:val="0000FF"/>
                <w:sz w:val="22"/>
              </w:rPr>
              <w:t>2</w:t>
            </w:r>
          </w:p>
        </w:tc>
        <w:tc>
          <w:tcPr>
            <w:tcW w:w="425" w:type="dxa"/>
            <w:tcBorders>
              <w:top w:val="dotted" w:sz="4" w:space="0" w:color="auto"/>
              <w:left w:val="dotted" w:sz="4" w:space="0" w:color="auto"/>
              <w:bottom w:val="dotted" w:sz="4" w:space="0" w:color="auto"/>
              <w:right w:val="dotted" w:sz="4" w:space="0" w:color="auto"/>
            </w:tcBorders>
            <w:vAlign w:val="center"/>
          </w:tcPr>
          <w:p w14:paraId="12BCDD27" w14:textId="38A90C2B" w:rsidR="00157859" w:rsidRPr="001B7B41" w:rsidRDefault="00465611" w:rsidP="00157859">
            <w:pPr>
              <w:spacing w:line="240" w:lineRule="exact"/>
              <w:ind w:right="-1"/>
              <w:jc w:val="center"/>
              <w:rPr>
                <w:rFonts w:ascii="Leelawadee" w:hAnsi="Leelawadee" w:cs="Leelawadee"/>
                <w:b/>
                <w:color w:val="0000FF"/>
                <w:sz w:val="22"/>
              </w:rPr>
            </w:pPr>
            <w:r>
              <w:rPr>
                <w:rFonts w:ascii="Leelawadee" w:hAnsi="Leelawadee" w:cs="Leelawadee"/>
                <w:b/>
                <w:color w:val="0000FF"/>
                <w:sz w:val="22"/>
              </w:rPr>
              <w:t>1</w:t>
            </w:r>
          </w:p>
        </w:tc>
        <w:tc>
          <w:tcPr>
            <w:tcW w:w="425" w:type="dxa"/>
            <w:tcBorders>
              <w:top w:val="dotted" w:sz="4" w:space="0" w:color="auto"/>
              <w:left w:val="dotted" w:sz="4" w:space="0" w:color="auto"/>
              <w:bottom w:val="dotted" w:sz="4" w:space="0" w:color="auto"/>
              <w:right w:val="dotted" w:sz="4" w:space="0" w:color="auto"/>
            </w:tcBorders>
            <w:vAlign w:val="center"/>
          </w:tcPr>
          <w:p w14:paraId="727CEA12" w14:textId="77777777" w:rsidR="00157859" w:rsidRPr="001B7B41" w:rsidRDefault="00157859" w:rsidP="00157859">
            <w:pPr>
              <w:spacing w:line="240" w:lineRule="exact"/>
              <w:ind w:right="-1"/>
              <w:jc w:val="center"/>
              <w:rPr>
                <w:rFonts w:ascii="Leelawadee" w:hAnsi="Leelawadee" w:cs="Leelawadee"/>
                <w:b/>
                <w:color w:val="FF0000"/>
                <w:sz w:val="22"/>
              </w:rPr>
            </w:pPr>
          </w:p>
        </w:tc>
        <w:tc>
          <w:tcPr>
            <w:tcW w:w="426" w:type="dxa"/>
            <w:tcBorders>
              <w:top w:val="dotted" w:sz="4" w:space="0" w:color="auto"/>
              <w:left w:val="dotted" w:sz="4" w:space="0" w:color="auto"/>
              <w:bottom w:val="dotted" w:sz="4" w:space="0" w:color="auto"/>
              <w:right w:val="dotted" w:sz="4" w:space="0" w:color="auto"/>
            </w:tcBorders>
            <w:vAlign w:val="center"/>
          </w:tcPr>
          <w:p w14:paraId="3D2CAAA0" w14:textId="77777777" w:rsidR="00157859" w:rsidRPr="001B7B41" w:rsidRDefault="00157859" w:rsidP="00157859">
            <w:pPr>
              <w:spacing w:line="240" w:lineRule="exact"/>
              <w:ind w:right="-1"/>
              <w:jc w:val="center"/>
              <w:rPr>
                <w:rFonts w:ascii="Leelawadee" w:hAnsi="Leelawadee" w:cs="Leelawadee"/>
                <w:b/>
                <w:color w:val="FF0000"/>
                <w:sz w:val="22"/>
              </w:rPr>
            </w:pPr>
          </w:p>
        </w:tc>
      </w:tr>
    </w:tbl>
    <w:p w14:paraId="47FEE4D0" w14:textId="77777777" w:rsidR="00157859" w:rsidRPr="001B7B41" w:rsidRDefault="00157859" w:rsidP="00157859">
      <w:pPr>
        <w:overflowPunct w:val="0"/>
        <w:autoSpaceDE w:val="0"/>
        <w:autoSpaceDN w:val="0"/>
        <w:adjustRightInd w:val="0"/>
        <w:spacing w:line="240" w:lineRule="exact"/>
        <w:rPr>
          <w:rFonts w:ascii="Leelawadee" w:hAnsi="Leelawadee" w:cs="Leelawadee"/>
          <w:sz w:val="18"/>
        </w:rPr>
      </w:pPr>
      <w:r w:rsidRPr="001B7B41">
        <w:rPr>
          <w:rFonts w:ascii="Leelawadee" w:hAnsi="Leelawadee" w:cs="Leelawadee" w:hint="cs"/>
          <w:sz w:val="18"/>
          <w:szCs w:val="18"/>
        </w:rPr>
        <w:t xml:space="preserve">- </w:t>
      </w:r>
      <w:r w:rsidRPr="001B7B41">
        <w:rPr>
          <w:rFonts w:ascii="Leelawadee" w:hAnsi="Leelawadee" w:cs="Leelawadee" w:hint="cs"/>
          <w:sz w:val="18"/>
        </w:rPr>
        <w:t xml:space="preserve">du numéro du marché : </w:t>
      </w:r>
    </w:p>
    <w:p w14:paraId="189CE817" w14:textId="77777777" w:rsidR="0027150B" w:rsidRPr="001B7B41" w:rsidRDefault="0027150B" w:rsidP="007E5100">
      <w:pPr>
        <w:tabs>
          <w:tab w:val="left" w:pos="567"/>
          <w:tab w:val="left" w:leader="dot" w:pos="8506"/>
          <w:tab w:val="right" w:leader="dot" w:pos="9639"/>
        </w:tabs>
        <w:spacing w:after="60"/>
        <w:rPr>
          <w:rFonts w:ascii="Leelawadee" w:hAnsi="Leelawadee" w:cs="Leelawadee"/>
          <w:sz w:val="18"/>
          <w:szCs w:val="18"/>
        </w:rPr>
      </w:pPr>
    </w:p>
    <w:p w14:paraId="56807CBE" w14:textId="77777777" w:rsidR="00157859" w:rsidRPr="001B7B41" w:rsidRDefault="00157859" w:rsidP="007E5100">
      <w:pPr>
        <w:tabs>
          <w:tab w:val="left" w:pos="567"/>
          <w:tab w:val="left" w:leader="dot" w:pos="8506"/>
          <w:tab w:val="right" w:leader="dot" w:pos="9639"/>
        </w:tabs>
        <w:spacing w:after="60"/>
        <w:rPr>
          <w:rFonts w:ascii="Leelawadee" w:hAnsi="Leelawadee" w:cs="Leelawadee"/>
          <w:sz w:val="18"/>
          <w:szCs w:val="18"/>
        </w:rPr>
      </w:pPr>
    </w:p>
    <w:p w14:paraId="1A3E5C51" w14:textId="77777777" w:rsidR="007E5100" w:rsidRPr="001B7B41" w:rsidRDefault="00157859" w:rsidP="007E5100">
      <w:pPr>
        <w:tabs>
          <w:tab w:val="left" w:pos="567"/>
          <w:tab w:val="right" w:leader="dot" w:pos="9639"/>
        </w:tabs>
        <w:spacing w:after="60"/>
        <w:rPr>
          <w:rFonts w:ascii="Leelawadee" w:hAnsi="Leelawadee" w:cs="Leelawadee"/>
          <w:sz w:val="18"/>
          <w:szCs w:val="18"/>
        </w:rPr>
      </w:pPr>
      <w:r w:rsidRPr="001B7B41">
        <w:rPr>
          <w:rFonts w:ascii="Leelawadee" w:hAnsi="Leelawadee" w:cs="Leelawadee" w:hint="cs"/>
          <w:sz w:val="18"/>
          <w:szCs w:val="18"/>
        </w:rPr>
        <w:t xml:space="preserve">- du Lot </w:t>
      </w:r>
    </w:p>
    <w:p w14:paraId="65685A5A" w14:textId="77777777" w:rsidR="00157859" w:rsidRPr="001B7B41" w:rsidRDefault="00157859" w:rsidP="007E5100">
      <w:pPr>
        <w:tabs>
          <w:tab w:val="left" w:pos="567"/>
          <w:tab w:val="right" w:leader="dot" w:pos="9639"/>
        </w:tabs>
        <w:spacing w:after="60"/>
        <w:rPr>
          <w:rFonts w:ascii="Leelawadee" w:hAnsi="Leelawadee" w:cs="Leelawadee"/>
          <w:sz w:val="18"/>
          <w:szCs w:val="18"/>
        </w:rPr>
      </w:pPr>
    </w:p>
    <w:p w14:paraId="2F861706" w14:textId="06C91156" w:rsidR="007F496B" w:rsidRPr="003A1918" w:rsidRDefault="00F16290" w:rsidP="00AB4AEC">
      <w:pPr>
        <w:ind w:firstLine="567"/>
        <w:rPr>
          <w:rFonts w:ascii="Leelawadee" w:hAnsi="Leelawadee" w:cs="Leelawadee"/>
          <w:b/>
        </w:rPr>
      </w:pPr>
      <w:sdt>
        <w:sdtPr>
          <w:rPr>
            <w:rFonts w:ascii="Leelawadee" w:hAnsi="Leelawadee" w:cs="Leelawadee" w:hint="cs"/>
            <w:b/>
          </w:rPr>
          <w:id w:val="-1003975452"/>
          <w14:checkbox>
            <w14:checked w14:val="1"/>
            <w14:checkedState w14:val="2612" w14:font="MS Gothic"/>
            <w14:uncheckedState w14:val="2610" w14:font="MS Gothic"/>
          </w14:checkbox>
        </w:sdtPr>
        <w:sdtEndPr/>
        <w:sdtContent>
          <w:r w:rsidR="003A1918" w:rsidRPr="003A1918">
            <w:rPr>
              <w:rFonts w:ascii="MS Gothic" w:eastAsia="MS Gothic" w:hAnsi="MS Gothic" w:cs="Leelawadee" w:hint="eastAsia"/>
              <w:b/>
            </w:rPr>
            <w:t>☒</w:t>
          </w:r>
        </w:sdtContent>
      </w:sdt>
      <w:r w:rsidR="00B76011" w:rsidRPr="003A1918">
        <w:rPr>
          <w:rFonts w:ascii="Leelawadee" w:hAnsi="Leelawadee" w:cs="Leelawadee" w:hint="cs"/>
          <w:b/>
        </w:rPr>
        <w:t xml:space="preserve"> </w:t>
      </w:r>
      <w:r w:rsidR="00AB4AEC" w:rsidRPr="003A1918">
        <w:rPr>
          <w:rFonts w:ascii="Leelawadee" w:hAnsi="Leelawadee" w:cs="Leelawadee" w:hint="cs"/>
          <w:b/>
        </w:rPr>
        <w:t xml:space="preserve">Lot </w:t>
      </w:r>
      <w:r w:rsidR="00FB5ABF" w:rsidRPr="003A1918">
        <w:rPr>
          <w:rFonts w:ascii="Leelawadee" w:hAnsi="Leelawadee" w:cs="Leelawadee" w:hint="cs"/>
          <w:b/>
        </w:rPr>
        <w:t>unique</w:t>
      </w:r>
      <w:r w:rsidR="00AB4AEC" w:rsidRPr="003A1918">
        <w:rPr>
          <w:rFonts w:ascii="Leelawadee" w:hAnsi="Leelawadee" w:cs="Leelawadee" w:hint="cs"/>
          <w:b/>
        </w:rPr>
        <w:t xml:space="preserve"> : </w:t>
      </w:r>
      <w:r w:rsidR="00FB5ABF" w:rsidRPr="003A1918">
        <w:rPr>
          <w:rFonts w:ascii="Leelawadee" w:hAnsi="Leelawadee" w:cs="Leelawadee" w:hint="cs"/>
          <w:b/>
        </w:rPr>
        <w:t>Élagage</w:t>
      </w:r>
      <w:r w:rsidR="00465611">
        <w:rPr>
          <w:rFonts w:ascii="Leelawadee" w:hAnsi="Leelawadee" w:cs="Leelawadee"/>
          <w:b/>
        </w:rPr>
        <w:t>, abattage</w:t>
      </w:r>
      <w:r w:rsidR="00FB5ABF" w:rsidRPr="003A1918">
        <w:rPr>
          <w:rFonts w:ascii="Leelawadee" w:hAnsi="Leelawadee" w:cs="Leelawadee" w:hint="cs"/>
          <w:b/>
        </w:rPr>
        <w:t xml:space="preserve"> et plantation d’arbres </w:t>
      </w:r>
    </w:p>
    <w:p w14:paraId="3264216A" w14:textId="77777777" w:rsidR="00B4345E" w:rsidRPr="003A1918" w:rsidRDefault="00B4345E" w:rsidP="00AB4AEC">
      <w:pPr>
        <w:ind w:firstLine="567"/>
        <w:rPr>
          <w:rFonts w:ascii="Leelawadee" w:hAnsi="Leelawadee" w:cs="Leelawadee"/>
          <w:b/>
        </w:rPr>
      </w:pPr>
    </w:p>
    <w:p w14:paraId="462E11BA" w14:textId="56082F81" w:rsidR="00DC314F" w:rsidRPr="003A1918" w:rsidRDefault="00DC314F" w:rsidP="00AB4AEC">
      <w:pPr>
        <w:ind w:firstLine="567"/>
        <w:rPr>
          <w:rFonts w:ascii="Leelawadee" w:hAnsi="Leelawadee" w:cs="Leelawadee"/>
        </w:rPr>
      </w:pPr>
      <w:r w:rsidRPr="003A1918">
        <w:rPr>
          <w:rFonts w:ascii="Leelawadee" w:hAnsi="Leelawadee" w:cs="Leelawadee" w:hint="cs"/>
          <w:b/>
        </w:rPr>
        <w:t xml:space="preserve">Pas de montant </w:t>
      </w:r>
      <w:r w:rsidR="00133985" w:rsidRPr="003A1918">
        <w:rPr>
          <w:rFonts w:ascii="Leelawadee" w:hAnsi="Leelawadee" w:cs="Leelawadee" w:hint="cs"/>
          <w:b/>
        </w:rPr>
        <w:t>m</w:t>
      </w:r>
      <w:r w:rsidRPr="003A1918">
        <w:rPr>
          <w:rFonts w:ascii="Leelawadee" w:hAnsi="Leelawadee" w:cs="Leelawadee" w:hint="cs"/>
          <w:b/>
        </w:rPr>
        <w:t>inimal</w:t>
      </w:r>
      <w:r w:rsidRPr="003A1918">
        <w:rPr>
          <w:rFonts w:ascii="Leelawadee" w:hAnsi="Leelawadee" w:cs="Leelawadee" w:hint="cs"/>
        </w:rPr>
        <w:tab/>
      </w:r>
    </w:p>
    <w:p w14:paraId="706AF086" w14:textId="77777777" w:rsidR="00AB4AEC" w:rsidRPr="003A1918" w:rsidRDefault="00AB4AEC" w:rsidP="00AB4AEC">
      <w:pPr>
        <w:ind w:firstLine="567"/>
        <w:rPr>
          <w:rFonts w:ascii="Leelawadee" w:hAnsi="Leelawadee" w:cs="Leelawadee"/>
        </w:rPr>
      </w:pPr>
    </w:p>
    <w:p w14:paraId="4703D811" w14:textId="2A50FA50" w:rsidR="00465611" w:rsidRDefault="00DC314F" w:rsidP="00DC314F">
      <w:pPr>
        <w:tabs>
          <w:tab w:val="left" w:pos="2552"/>
          <w:tab w:val="left" w:pos="4253"/>
          <w:tab w:val="left" w:pos="5387"/>
          <w:tab w:val="left" w:pos="6237"/>
        </w:tabs>
        <w:spacing w:after="120"/>
        <w:ind w:firstLine="567"/>
        <w:jc w:val="both"/>
        <w:rPr>
          <w:rFonts w:ascii="Leelawadee" w:hAnsi="Leelawadee" w:cs="Leelawadee"/>
          <w:b/>
        </w:rPr>
      </w:pPr>
      <w:r w:rsidRPr="003A1918">
        <w:rPr>
          <w:rFonts w:ascii="Leelawadee" w:hAnsi="Leelawadee" w:cs="Leelawadee" w:hint="cs"/>
          <w:b/>
        </w:rPr>
        <w:t>Montant maximal</w:t>
      </w:r>
      <w:r w:rsidR="00465611">
        <w:rPr>
          <w:rFonts w:ascii="Leelawadee" w:hAnsi="Leelawadee" w:cs="Leelawadee"/>
          <w:b/>
        </w:rPr>
        <w:t xml:space="preserve"> durée ferme (2 ans)</w:t>
      </w:r>
      <w:r w:rsidRPr="003A1918">
        <w:rPr>
          <w:rFonts w:ascii="Leelawadee" w:hAnsi="Leelawadee" w:cs="Leelawadee" w:hint="cs"/>
          <w:b/>
        </w:rPr>
        <w:t xml:space="preserve"> : </w:t>
      </w:r>
      <w:bookmarkStart w:id="4" w:name="_Hlk220415164"/>
      <w:r w:rsidR="00F16290">
        <w:rPr>
          <w:rFonts w:ascii="Leelawadee" w:hAnsi="Leelawadee" w:cs="Leelawadee"/>
          <w:b/>
        </w:rPr>
        <w:t>8</w:t>
      </w:r>
      <w:r w:rsidR="00465611">
        <w:rPr>
          <w:rFonts w:ascii="Leelawadee" w:hAnsi="Leelawadee" w:cs="Leelawadee"/>
          <w:b/>
        </w:rPr>
        <w:t xml:space="preserve">0 000, 00 €HT </w:t>
      </w:r>
      <w:proofErr w:type="gramStart"/>
      <w:r w:rsidR="00465611">
        <w:rPr>
          <w:rFonts w:ascii="Leelawadee" w:hAnsi="Leelawadee" w:cs="Leelawadee"/>
          <w:b/>
        </w:rPr>
        <w:t xml:space="preserve">( </w:t>
      </w:r>
      <w:r w:rsidR="00F16290">
        <w:rPr>
          <w:rFonts w:ascii="Leelawadee" w:hAnsi="Leelawadee" w:cs="Leelawadee"/>
          <w:b/>
        </w:rPr>
        <w:t>96</w:t>
      </w:r>
      <w:proofErr w:type="gramEnd"/>
      <w:r w:rsidR="00465611">
        <w:rPr>
          <w:rFonts w:ascii="Leelawadee" w:hAnsi="Leelawadee" w:cs="Leelawadee"/>
          <w:b/>
        </w:rPr>
        <w:t> 000, 00 €TTC)</w:t>
      </w:r>
    </w:p>
    <w:p w14:paraId="1BAFEAF3" w14:textId="51382C3A" w:rsidR="00465611" w:rsidRDefault="00465611" w:rsidP="00DC314F">
      <w:pPr>
        <w:tabs>
          <w:tab w:val="left" w:pos="2552"/>
          <w:tab w:val="left" w:pos="4253"/>
          <w:tab w:val="left" w:pos="5387"/>
          <w:tab w:val="left" w:pos="6237"/>
        </w:tabs>
        <w:spacing w:after="120"/>
        <w:ind w:firstLine="567"/>
        <w:jc w:val="both"/>
        <w:rPr>
          <w:rFonts w:ascii="Leelawadee" w:hAnsi="Leelawadee" w:cs="Leelawadee"/>
          <w:b/>
        </w:rPr>
      </w:pPr>
      <w:r>
        <w:rPr>
          <w:rFonts w:ascii="Leelawadee" w:hAnsi="Leelawadee" w:cs="Leelawadee"/>
          <w:b/>
        </w:rPr>
        <w:t xml:space="preserve">Si reconduction, montant maximal par année de reconduction : </w:t>
      </w:r>
      <w:r w:rsidR="00F16290">
        <w:rPr>
          <w:rFonts w:ascii="Leelawadee" w:hAnsi="Leelawadee" w:cs="Leelawadee"/>
          <w:b/>
        </w:rPr>
        <w:t>4</w:t>
      </w:r>
      <w:r>
        <w:rPr>
          <w:rFonts w:ascii="Leelawadee" w:hAnsi="Leelawadee" w:cs="Leelawadee"/>
          <w:b/>
        </w:rPr>
        <w:t>0 000, 00 €HT (</w:t>
      </w:r>
      <w:r w:rsidR="00F16290">
        <w:rPr>
          <w:rFonts w:ascii="Leelawadee" w:hAnsi="Leelawadee" w:cs="Leelawadee"/>
          <w:b/>
        </w:rPr>
        <w:t>48</w:t>
      </w:r>
      <w:r>
        <w:rPr>
          <w:rFonts w:ascii="Leelawadee" w:hAnsi="Leelawadee" w:cs="Leelawadee"/>
          <w:b/>
        </w:rPr>
        <w:t> 000 €TTC)</w:t>
      </w:r>
    </w:p>
    <w:p w14:paraId="54D4B5C2" w14:textId="77777777" w:rsidR="00465611" w:rsidRDefault="00465611" w:rsidP="00DC314F">
      <w:pPr>
        <w:tabs>
          <w:tab w:val="left" w:pos="2552"/>
          <w:tab w:val="left" w:pos="4253"/>
          <w:tab w:val="left" w:pos="5387"/>
          <w:tab w:val="left" w:pos="6237"/>
        </w:tabs>
        <w:spacing w:after="120"/>
        <w:ind w:firstLine="567"/>
        <w:jc w:val="both"/>
        <w:rPr>
          <w:rFonts w:ascii="Leelawadee" w:hAnsi="Leelawadee" w:cs="Leelawadee"/>
          <w:b/>
        </w:rPr>
      </w:pPr>
    </w:p>
    <w:p w14:paraId="519A2A5B" w14:textId="32970037" w:rsidR="00DC314F" w:rsidRPr="001B7B41" w:rsidRDefault="00DA06FE" w:rsidP="00DC314F">
      <w:pPr>
        <w:tabs>
          <w:tab w:val="left" w:pos="2552"/>
          <w:tab w:val="left" w:pos="4253"/>
          <w:tab w:val="left" w:pos="5387"/>
          <w:tab w:val="left" w:pos="6237"/>
        </w:tabs>
        <w:spacing w:after="120"/>
        <w:ind w:firstLine="567"/>
        <w:jc w:val="both"/>
        <w:rPr>
          <w:rFonts w:ascii="Leelawadee" w:hAnsi="Leelawadee" w:cs="Leelawadee"/>
          <w:b/>
        </w:rPr>
      </w:pPr>
      <w:r>
        <w:rPr>
          <w:rFonts w:ascii="Leelawadee" w:hAnsi="Leelawadee" w:cs="Leelawadee"/>
          <w:b/>
        </w:rPr>
        <w:t>M</w:t>
      </w:r>
      <w:r w:rsidR="00465611">
        <w:rPr>
          <w:rFonts w:ascii="Leelawadee" w:hAnsi="Leelawadee" w:cs="Leelawadee"/>
          <w:b/>
        </w:rPr>
        <w:t xml:space="preserve">ontant maximal durée maximum du marché (4 ans) : </w:t>
      </w:r>
      <w:r w:rsidR="00133985" w:rsidRPr="003A1918">
        <w:rPr>
          <w:rFonts w:ascii="Leelawadee" w:hAnsi="Leelawadee" w:cs="Leelawadee" w:hint="cs"/>
          <w:b/>
        </w:rPr>
        <w:t>1</w:t>
      </w:r>
      <w:r w:rsidR="00F16290">
        <w:rPr>
          <w:rFonts w:ascii="Leelawadee" w:hAnsi="Leelawadee" w:cs="Leelawadee"/>
          <w:b/>
        </w:rPr>
        <w:t>6</w:t>
      </w:r>
      <w:r w:rsidR="00133985" w:rsidRPr="003A1918">
        <w:rPr>
          <w:rFonts w:ascii="Leelawadee" w:hAnsi="Leelawadee" w:cs="Leelawadee" w:hint="cs"/>
          <w:b/>
        </w:rPr>
        <w:t>0</w:t>
      </w:r>
      <w:r w:rsidR="00693435" w:rsidRPr="003A1918">
        <w:rPr>
          <w:rFonts w:ascii="Leelawadee" w:hAnsi="Leelawadee" w:cs="Leelawadee" w:hint="cs"/>
          <w:b/>
        </w:rPr>
        <w:t> </w:t>
      </w:r>
      <w:r w:rsidR="00AB4AEC" w:rsidRPr="003A1918">
        <w:rPr>
          <w:rFonts w:ascii="Leelawadee" w:hAnsi="Leelawadee" w:cs="Leelawadee" w:hint="cs"/>
          <w:b/>
        </w:rPr>
        <w:t>000</w:t>
      </w:r>
      <w:r w:rsidR="00693435" w:rsidRPr="003A1918">
        <w:rPr>
          <w:rFonts w:ascii="Leelawadee" w:hAnsi="Leelawadee" w:cs="Leelawadee" w:hint="cs"/>
          <w:b/>
        </w:rPr>
        <w:t>,00</w:t>
      </w:r>
      <w:r w:rsidR="00AB4AEC" w:rsidRPr="003A1918">
        <w:rPr>
          <w:rFonts w:ascii="Leelawadee" w:hAnsi="Leelawadee" w:cs="Leelawadee" w:hint="cs"/>
          <w:b/>
        </w:rPr>
        <w:t xml:space="preserve"> € HT, </w:t>
      </w:r>
      <w:proofErr w:type="gramStart"/>
      <w:r w:rsidR="00AB4AEC" w:rsidRPr="003A1918">
        <w:rPr>
          <w:rFonts w:ascii="Leelawadee" w:hAnsi="Leelawadee" w:cs="Leelawadee" w:hint="cs"/>
          <w:b/>
        </w:rPr>
        <w:t xml:space="preserve">soit  </w:t>
      </w:r>
      <w:r w:rsidR="00133985" w:rsidRPr="003A1918">
        <w:rPr>
          <w:rFonts w:ascii="Leelawadee" w:hAnsi="Leelawadee" w:cs="Leelawadee" w:hint="cs"/>
          <w:b/>
        </w:rPr>
        <w:t>1</w:t>
      </w:r>
      <w:r w:rsidR="00F16290">
        <w:rPr>
          <w:rFonts w:ascii="Leelawadee" w:hAnsi="Leelawadee" w:cs="Leelawadee"/>
          <w:b/>
        </w:rPr>
        <w:t>92</w:t>
      </w:r>
      <w:proofErr w:type="gramEnd"/>
      <w:r w:rsidR="00693435" w:rsidRPr="003A1918">
        <w:rPr>
          <w:rFonts w:ascii="Leelawadee" w:hAnsi="Leelawadee" w:cs="Leelawadee" w:hint="cs"/>
          <w:b/>
        </w:rPr>
        <w:t> </w:t>
      </w:r>
      <w:r w:rsidR="00AB4AEC" w:rsidRPr="003A1918">
        <w:rPr>
          <w:rFonts w:ascii="Leelawadee" w:hAnsi="Leelawadee" w:cs="Leelawadee" w:hint="cs"/>
          <w:b/>
        </w:rPr>
        <w:t>000</w:t>
      </w:r>
      <w:r w:rsidR="00693435" w:rsidRPr="003A1918">
        <w:rPr>
          <w:rFonts w:ascii="Leelawadee" w:hAnsi="Leelawadee" w:cs="Leelawadee" w:hint="cs"/>
          <w:b/>
        </w:rPr>
        <w:t>,00</w:t>
      </w:r>
      <w:r w:rsidR="00AB4AEC" w:rsidRPr="003A1918">
        <w:rPr>
          <w:rFonts w:ascii="Leelawadee" w:hAnsi="Leelawadee" w:cs="Leelawadee" w:hint="cs"/>
          <w:b/>
        </w:rPr>
        <w:t xml:space="preserve"> €</w:t>
      </w:r>
      <w:r w:rsidR="00133985" w:rsidRPr="003A1918">
        <w:rPr>
          <w:rFonts w:ascii="Leelawadee" w:hAnsi="Leelawadee" w:cs="Leelawadee" w:hint="cs"/>
          <w:b/>
        </w:rPr>
        <w:t xml:space="preserve"> </w:t>
      </w:r>
      <w:r w:rsidR="00DC314F" w:rsidRPr="003A1918">
        <w:rPr>
          <w:rFonts w:ascii="Leelawadee" w:hAnsi="Leelawadee" w:cs="Leelawadee" w:hint="cs"/>
          <w:b/>
        </w:rPr>
        <w:t>TTC</w:t>
      </w:r>
      <w:bookmarkEnd w:id="4"/>
    </w:p>
    <w:p w14:paraId="1E11EEE6" w14:textId="77777777" w:rsidR="0093749C" w:rsidRPr="001B7B41" w:rsidRDefault="0093749C" w:rsidP="00CE547F">
      <w:pPr>
        <w:tabs>
          <w:tab w:val="left" w:pos="567"/>
          <w:tab w:val="left" w:leader="dot" w:pos="8506"/>
        </w:tabs>
        <w:spacing w:after="60"/>
        <w:rPr>
          <w:rFonts w:ascii="Leelawadee" w:hAnsi="Leelawadee" w:cs="Leelawadee"/>
          <w:sz w:val="18"/>
          <w:szCs w:val="18"/>
        </w:rPr>
      </w:pPr>
    </w:p>
    <w:p w14:paraId="3106A620" w14:textId="77777777" w:rsidR="0093749C" w:rsidRPr="001B7B41" w:rsidRDefault="0093749C" w:rsidP="0093749C">
      <w:pPr>
        <w:tabs>
          <w:tab w:val="left" w:pos="567"/>
          <w:tab w:val="right" w:leader="dot" w:pos="9639"/>
        </w:tabs>
        <w:spacing w:after="120"/>
        <w:rPr>
          <w:rFonts w:ascii="Leelawadee" w:hAnsi="Leelawadee" w:cs="Leelawadee"/>
          <w:sz w:val="18"/>
          <w:szCs w:val="18"/>
        </w:rPr>
      </w:pPr>
      <w:r w:rsidRPr="001B7B41">
        <w:rPr>
          <w:rFonts w:ascii="Leelawadee" w:hAnsi="Leelawadee" w:cs="Leelawadee" w:hint="cs"/>
          <w:sz w:val="18"/>
          <w:szCs w:val="18"/>
        </w:rPr>
        <w:t>- de la société titulaire du marché :</w:t>
      </w:r>
      <w:r w:rsidRPr="001B7B41">
        <w:rPr>
          <w:rFonts w:ascii="Leelawadee" w:hAnsi="Leelawadee" w:cs="Leelawadee" w:hint="cs"/>
          <w:sz w:val="18"/>
          <w:szCs w:val="18"/>
        </w:rPr>
        <w:tab/>
      </w:r>
    </w:p>
    <w:p w14:paraId="671FF8C8" w14:textId="77777777" w:rsidR="0093749C" w:rsidRPr="001B7B41" w:rsidRDefault="0093749C" w:rsidP="0093749C">
      <w:pPr>
        <w:tabs>
          <w:tab w:val="left" w:pos="567"/>
          <w:tab w:val="right" w:leader="dot" w:pos="9639"/>
        </w:tabs>
        <w:spacing w:after="120"/>
        <w:rPr>
          <w:rFonts w:ascii="Leelawadee" w:hAnsi="Leelawadee" w:cs="Leelawadee"/>
          <w:sz w:val="18"/>
          <w:szCs w:val="18"/>
        </w:rPr>
      </w:pPr>
      <w:r w:rsidRPr="001B7B41">
        <w:rPr>
          <w:rFonts w:ascii="Leelawadee" w:hAnsi="Leelawadee" w:cs="Leelawadee" w:hint="cs"/>
          <w:sz w:val="18"/>
          <w:szCs w:val="18"/>
        </w:rPr>
        <w:t>- Code Fournisseur : SAP N°</w:t>
      </w:r>
      <w:r w:rsidRPr="001B7B41">
        <w:rPr>
          <w:rFonts w:ascii="Leelawadee" w:hAnsi="Leelawadee" w:cs="Leelawadee" w:hint="cs"/>
          <w:sz w:val="18"/>
          <w:szCs w:val="18"/>
        </w:rPr>
        <w:tab/>
      </w:r>
    </w:p>
    <w:p w14:paraId="509804B8" w14:textId="77777777" w:rsidR="0093749C" w:rsidRPr="001B7B41" w:rsidRDefault="0093749C" w:rsidP="0093749C">
      <w:pPr>
        <w:tabs>
          <w:tab w:val="left" w:pos="567"/>
          <w:tab w:val="right" w:leader="dot" w:pos="9639"/>
        </w:tabs>
        <w:spacing w:after="120"/>
        <w:rPr>
          <w:rFonts w:ascii="Leelawadee" w:hAnsi="Leelawadee" w:cs="Leelawadee"/>
          <w:sz w:val="18"/>
          <w:szCs w:val="18"/>
        </w:rPr>
      </w:pPr>
    </w:p>
    <w:p w14:paraId="72F9EE8B" w14:textId="77777777" w:rsidR="0093749C" w:rsidRPr="001B7B41" w:rsidRDefault="0093749C" w:rsidP="0093749C">
      <w:pPr>
        <w:suppressAutoHyphens/>
        <w:spacing w:after="120"/>
        <w:jc w:val="both"/>
        <w:rPr>
          <w:rFonts w:ascii="Leelawadee" w:hAnsi="Leelawadee" w:cs="Leelawadee"/>
          <w:i/>
          <w:sz w:val="18"/>
          <w:szCs w:val="18"/>
          <w:lang w:eastAsia="zh-CN"/>
        </w:rPr>
      </w:pPr>
      <w:r w:rsidRPr="001B7B41">
        <w:rPr>
          <w:rFonts w:ascii="Leelawadee" w:hAnsi="Leelawadee" w:cs="Leelawadee" w:hint="cs"/>
          <w:sz w:val="18"/>
          <w:szCs w:val="18"/>
        </w:rPr>
        <w:t xml:space="preserve">- Durée : </w:t>
      </w:r>
      <w:r w:rsidRPr="001B7B41">
        <w:rPr>
          <w:rFonts w:ascii="Leelawadee" w:hAnsi="Leelawadee" w:cs="Leelawadee" w:hint="cs"/>
          <w:sz w:val="18"/>
          <w:szCs w:val="18"/>
          <w:lang w:eastAsia="zh-CN"/>
        </w:rPr>
        <w:t xml:space="preserve">période ferme : 2 ans </w:t>
      </w:r>
    </w:p>
    <w:p w14:paraId="79413351" w14:textId="77777777" w:rsidR="0093749C" w:rsidRPr="001B7B41" w:rsidRDefault="0093749C" w:rsidP="0093749C">
      <w:pPr>
        <w:jc w:val="both"/>
        <w:rPr>
          <w:rFonts w:ascii="Leelawadee" w:hAnsi="Leelawadee" w:cs="Leelawadee"/>
          <w:sz w:val="18"/>
          <w:szCs w:val="18"/>
        </w:rPr>
      </w:pPr>
      <w:r w:rsidRPr="001B7B41">
        <w:rPr>
          <w:rFonts w:ascii="Leelawadee" w:hAnsi="Leelawadee" w:cs="Leelawadee" w:hint="cs"/>
          <w:sz w:val="18"/>
          <w:szCs w:val="18"/>
        </w:rPr>
        <w:t>-  Période reconductible : deux (2) fois pour une période d’un (1) an</w:t>
      </w:r>
    </w:p>
    <w:p w14:paraId="555AAF1F" w14:textId="77777777" w:rsidR="0093749C" w:rsidRPr="001B7B41" w:rsidRDefault="0093749C" w:rsidP="0093749C">
      <w:pPr>
        <w:tabs>
          <w:tab w:val="left" w:pos="567"/>
          <w:tab w:val="right" w:leader="dot" w:pos="9639"/>
        </w:tabs>
        <w:spacing w:after="120"/>
        <w:rPr>
          <w:rFonts w:ascii="Leelawadee" w:hAnsi="Leelawadee" w:cs="Leelawadee"/>
          <w:sz w:val="18"/>
          <w:szCs w:val="18"/>
        </w:rPr>
      </w:pPr>
    </w:p>
    <w:p w14:paraId="12FD2C7B" w14:textId="77777777" w:rsidR="0093749C" w:rsidRPr="001B7B41" w:rsidRDefault="0093749C" w:rsidP="0093749C">
      <w:pPr>
        <w:tabs>
          <w:tab w:val="left" w:pos="567"/>
          <w:tab w:val="right" w:leader="dot" w:pos="9639"/>
        </w:tabs>
        <w:spacing w:after="120"/>
        <w:rPr>
          <w:rFonts w:ascii="Leelawadee" w:hAnsi="Leelawadee" w:cs="Leelawadee"/>
          <w:sz w:val="18"/>
          <w:szCs w:val="18"/>
        </w:rPr>
      </w:pPr>
      <w:r w:rsidRPr="001B7B41">
        <w:rPr>
          <w:rFonts w:ascii="Leelawadee" w:hAnsi="Leelawadee" w:cs="Leelawadee" w:hint="cs"/>
          <w:sz w:val="18"/>
          <w:szCs w:val="18"/>
        </w:rPr>
        <w:t>- Numéro de nomenclature : 099999 – travaux</w:t>
      </w:r>
    </w:p>
    <w:p w14:paraId="15A01399" w14:textId="020E3696" w:rsidR="0093749C" w:rsidRPr="001B7B41" w:rsidRDefault="0093749C" w:rsidP="0093749C">
      <w:pPr>
        <w:tabs>
          <w:tab w:val="left" w:pos="567"/>
          <w:tab w:val="right" w:leader="dot" w:pos="9639"/>
        </w:tabs>
        <w:spacing w:after="120"/>
        <w:rPr>
          <w:rFonts w:ascii="Leelawadee" w:hAnsi="Leelawadee" w:cs="Leelawadee"/>
          <w:sz w:val="18"/>
          <w:szCs w:val="18"/>
        </w:rPr>
      </w:pPr>
      <w:r w:rsidRPr="00E24802">
        <w:rPr>
          <w:rFonts w:ascii="Leelawadee" w:hAnsi="Leelawadee" w:cs="Leelawadee" w:hint="cs"/>
          <w:sz w:val="18"/>
          <w:szCs w:val="18"/>
        </w:rPr>
        <w:t xml:space="preserve">- CPV : </w:t>
      </w:r>
      <w:r w:rsidR="00E24802" w:rsidRPr="00E24802">
        <w:rPr>
          <w:rFonts w:ascii="Leelawadee" w:hAnsi="Leelawadee" w:cs="Leelawadee"/>
          <w:sz w:val="18"/>
          <w:szCs w:val="18"/>
        </w:rPr>
        <w:t>77300000</w:t>
      </w:r>
    </w:p>
    <w:p w14:paraId="391C8ECD" w14:textId="1F463EA7" w:rsidR="0093749C" w:rsidRPr="001B7B41" w:rsidRDefault="0093749C" w:rsidP="0093749C">
      <w:pPr>
        <w:tabs>
          <w:tab w:val="left" w:pos="567"/>
          <w:tab w:val="right" w:leader="dot" w:pos="9639"/>
        </w:tabs>
        <w:spacing w:after="120"/>
        <w:rPr>
          <w:rFonts w:ascii="Leelawadee" w:hAnsi="Leelawadee" w:cs="Leelawadee"/>
          <w:sz w:val="18"/>
          <w:szCs w:val="18"/>
        </w:rPr>
      </w:pPr>
      <w:r w:rsidRPr="001B7B41">
        <w:rPr>
          <w:rFonts w:ascii="Leelawadee" w:hAnsi="Leelawadee" w:cs="Leelawadee" w:hint="cs"/>
          <w:sz w:val="18"/>
          <w:szCs w:val="18"/>
        </w:rPr>
        <w:t>-</w:t>
      </w:r>
      <w:r w:rsidR="007F496B" w:rsidRPr="001B7B41">
        <w:rPr>
          <w:rFonts w:ascii="Leelawadee" w:hAnsi="Leelawadee" w:cs="Leelawadee" w:hint="cs"/>
          <w:sz w:val="18"/>
          <w:szCs w:val="18"/>
        </w:rPr>
        <w:t xml:space="preserve"> Exercice(s) : 2026-</w:t>
      </w:r>
      <w:proofErr w:type="gramStart"/>
      <w:r w:rsidR="007F496B" w:rsidRPr="001B7B41">
        <w:rPr>
          <w:rFonts w:ascii="Leelawadee" w:hAnsi="Leelawadee" w:cs="Leelawadee" w:hint="cs"/>
          <w:sz w:val="18"/>
          <w:szCs w:val="18"/>
        </w:rPr>
        <w:t>2028,  reconductible</w:t>
      </w:r>
      <w:proofErr w:type="gramEnd"/>
      <w:r w:rsidR="007F496B" w:rsidRPr="001B7B41">
        <w:rPr>
          <w:rFonts w:ascii="Leelawadee" w:hAnsi="Leelawadee" w:cs="Leelawadee" w:hint="cs"/>
          <w:sz w:val="18"/>
          <w:szCs w:val="18"/>
        </w:rPr>
        <w:t xml:space="preserve"> 2028-2029, 2029-2030</w:t>
      </w:r>
    </w:p>
    <w:p w14:paraId="179F2D7C" w14:textId="0E9A0475" w:rsidR="0093749C" w:rsidRPr="001B7B41" w:rsidRDefault="0093749C" w:rsidP="0093749C">
      <w:pPr>
        <w:tabs>
          <w:tab w:val="left" w:pos="567"/>
          <w:tab w:val="right" w:leader="dot" w:pos="9639"/>
        </w:tabs>
        <w:spacing w:after="120"/>
        <w:rPr>
          <w:rFonts w:ascii="Leelawadee" w:hAnsi="Leelawadee" w:cs="Leelawadee"/>
          <w:sz w:val="18"/>
          <w:szCs w:val="18"/>
        </w:rPr>
      </w:pPr>
      <w:r w:rsidRPr="001B7B41">
        <w:rPr>
          <w:rFonts w:ascii="Leelawadee" w:hAnsi="Leelawadee" w:cs="Leelawadee" w:hint="cs"/>
          <w:sz w:val="18"/>
          <w:szCs w:val="18"/>
        </w:rPr>
        <w:t>- Budget : BUDGET G</w:t>
      </w:r>
      <w:r w:rsidR="00FA17E4" w:rsidRPr="001B7B41">
        <w:rPr>
          <w:rFonts w:ascii="Leelawadee" w:hAnsi="Leelawadee" w:cs="Leelawadee" w:hint="cs"/>
          <w:sz w:val="18"/>
          <w:szCs w:val="18"/>
        </w:rPr>
        <w:t>É</w:t>
      </w:r>
      <w:r w:rsidRPr="001B7B41">
        <w:rPr>
          <w:rFonts w:ascii="Leelawadee" w:hAnsi="Leelawadee" w:cs="Leelawadee" w:hint="cs"/>
          <w:sz w:val="18"/>
          <w:szCs w:val="18"/>
        </w:rPr>
        <w:t>N</w:t>
      </w:r>
      <w:r w:rsidR="00FA17E4" w:rsidRPr="001B7B41">
        <w:rPr>
          <w:rFonts w:ascii="Leelawadee" w:hAnsi="Leelawadee" w:cs="Leelawadee" w:hint="cs"/>
          <w:sz w:val="18"/>
          <w:szCs w:val="18"/>
        </w:rPr>
        <w:t>É</w:t>
      </w:r>
      <w:r w:rsidRPr="001B7B41">
        <w:rPr>
          <w:rFonts w:ascii="Leelawadee" w:hAnsi="Leelawadee" w:cs="Leelawadee" w:hint="cs"/>
          <w:sz w:val="18"/>
          <w:szCs w:val="18"/>
        </w:rPr>
        <w:t>RAL, Classe 6 et classe 2</w:t>
      </w:r>
    </w:p>
    <w:p w14:paraId="50A0ADCF" w14:textId="546773BB" w:rsidR="0093749C" w:rsidRPr="001B7B41" w:rsidRDefault="0093749C" w:rsidP="0093749C">
      <w:pPr>
        <w:tabs>
          <w:tab w:val="left" w:pos="567"/>
          <w:tab w:val="right" w:leader="dot" w:pos="9639"/>
        </w:tabs>
        <w:spacing w:after="120"/>
        <w:rPr>
          <w:rFonts w:ascii="Leelawadee" w:hAnsi="Leelawadee" w:cs="Leelawadee"/>
          <w:sz w:val="18"/>
          <w:szCs w:val="18"/>
        </w:rPr>
      </w:pPr>
      <w:r w:rsidRPr="001B78F9">
        <w:rPr>
          <w:rFonts w:ascii="Leelawadee" w:hAnsi="Leelawadee" w:cs="Leelawadee" w:hint="cs"/>
          <w:sz w:val="18"/>
          <w:szCs w:val="18"/>
        </w:rPr>
        <w:t xml:space="preserve">- Imputation budgétaire : </w:t>
      </w:r>
      <w:sdt>
        <w:sdtPr>
          <w:rPr>
            <w:rFonts w:ascii="Leelawadee" w:hAnsi="Leelawadee" w:cs="Leelawadee" w:hint="cs"/>
            <w:sz w:val="18"/>
            <w:szCs w:val="18"/>
          </w:rPr>
          <w:id w:val="-1762512384"/>
          <w14:checkbox>
            <w14:checked w14:val="1"/>
            <w14:checkedState w14:val="2612" w14:font="MS Gothic"/>
            <w14:uncheckedState w14:val="2610" w14:font="MS Gothic"/>
          </w14:checkbox>
        </w:sdtPr>
        <w:sdtEndPr/>
        <w:sdtContent>
          <w:r w:rsidR="001B78F9" w:rsidRPr="001B78F9">
            <w:rPr>
              <w:rFonts w:ascii="MS Gothic" w:eastAsia="MS Gothic" w:hAnsi="MS Gothic" w:cs="Leelawadee" w:hint="eastAsia"/>
              <w:sz w:val="18"/>
              <w:szCs w:val="18"/>
            </w:rPr>
            <w:t>☒</w:t>
          </w:r>
        </w:sdtContent>
      </w:sdt>
      <w:r w:rsidRPr="001B78F9">
        <w:rPr>
          <w:rFonts w:ascii="Leelawadee" w:hAnsi="Leelawadee" w:cs="Leelawadee" w:hint="cs"/>
          <w:sz w:val="18"/>
          <w:szCs w:val="18"/>
        </w:rPr>
        <w:t>61522</w:t>
      </w:r>
      <w:r w:rsidR="00FA17E4" w:rsidRPr="001B78F9">
        <w:rPr>
          <w:rFonts w:ascii="Leelawadee" w:hAnsi="Leelawadee" w:cs="Leelawadee" w:hint="cs"/>
          <w:sz w:val="18"/>
          <w:szCs w:val="18"/>
        </w:rPr>
        <w:t>2</w:t>
      </w:r>
      <w:r w:rsidRPr="001B78F9">
        <w:rPr>
          <w:rFonts w:ascii="Leelawadee" w:hAnsi="Leelawadee" w:cs="Leelawadee" w:hint="cs"/>
          <w:sz w:val="18"/>
          <w:szCs w:val="18"/>
        </w:rPr>
        <w:t xml:space="preserve"> </w:t>
      </w:r>
      <w:sdt>
        <w:sdtPr>
          <w:rPr>
            <w:rFonts w:ascii="Leelawadee" w:hAnsi="Leelawadee" w:cs="Leelawadee" w:hint="cs"/>
            <w:sz w:val="18"/>
            <w:szCs w:val="18"/>
          </w:rPr>
          <w:id w:val="-1241015149"/>
          <w14:checkbox>
            <w14:checked w14:val="1"/>
            <w14:checkedState w14:val="2612" w14:font="MS Gothic"/>
            <w14:uncheckedState w14:val="2610" w14:font="MS Gothic"/>
          </w14:checkbox>
        </w:sdtPr>
        <w:sdtEndPr/>
        <w:sdtContent>
          <w:r w:rsidR="001B78F9" w:rsidRPr="001B78F9">
            <w:rPr>
              <w:rFonts w:ascii="MS Gothic" w:eastAsia="MS Gothic" w:hAnsi="MS Gothic" w:cs="Leelawadee" w:hint="eastAsia"/>
              <w:sz w:val="18"/>
              <w:szCs w:val="18"/>
            </w:rPr>
            <w:t>☒</w:t>
          </w:r>
        </w:sdtContent>
      </w:sdt>
      <w:r w:rsidRPr="001B78F9">
        <w:rPr>
          <w:rFonts w:ascii="Leelawadee" w:hAnsi="Leelawadee" w:cs="Leelawadee" w:hint="cs"/>
          <w:sz w:val="18"/>
          <w:szCs w:val="18"/>
        </w:rPr>
        <w:t xml:space="preserve"> 2135</w:t>
      </w:r>
      <w:r w:rsidR="00FA17E4" w:rsidRPr="001B78F9">
        <w:rPr>
          <w:rFonts w:ascii="Leelawadee" w:hAnsi="Leelawadee" w:cs="Leelawadee" w:hint="cs"/>
          <w:sz w:val="18"/>
          <w:szCs w:val="18"/>
        </w:rPr>
        <w:t>1</w:t>
      </w:r>
      <w:r w:rsidR="001B78F9" w:rsidRPr="001B78F9">
        <w:rPr>
          <w:rFonts w:ascii="Leelawadee" w:hAnsi="Leelawadee" w:cs="Leelawadee"/>
          <w:sz w:val="18"/>
          <w:szCs w:val="18"/>
        </w:rPr>
        <w:t>*</w:t>
      </w:r>
      <w:r w:rsidRPr="001B78F9">
        <w:rPr>
          <w:rFonts w:ascii="Leelawadee" w:hAnsi="Leelawadee" w:cs="Leelawadee" w:hint="cs"/>
          <w:sz w:val="18"/>
          <w:szCs w:val="18"/>
        </w:rPr>
        <w:t xml:space="preserve">  </w:t>
      </w:r>
      <w:sdt>
        <w:sdtPr>
          <w:rPr>
            <w:rFonts w:ascii="Leelawadee" w:hAnsi="Leelawadee" w:cs="Leelawadee" w:hint="cs"/>
            <w:sz w:val="18"/>
            <w:szCs w:val="18"/>
          </w:rPr>
          <w:id w:val="-1985994602"/>
          <w14:checkbox>
            <w14:checked w14:val="1"/>
            <w14:checkedState w14:val="2612" w14:font="MS Gothic"/>
            <w14:uncheckedState w14:val="2610" w14:font="MS Gothic"/>
          </w14:checkbox>
        </w:sdtPr>
        <w:sdtEndPr/>
        <w:sdtContent>
          <w:r w:rsidR="001B78F9" w:rsidRPr="001B78F9">
            <w:rPr>
              <w:rFonts w:ascii="MS Gothic" w:eastAsia="MS Gothic" w:hAnsi="MS Gothic" w:cs="Leelawadee" w:hint="eastAsia"/>
              <w:sz w:val="18"/>
              <w:szCs w:val="18"/>
            </w:rPr>
            <w:t>☒</w:t>
          </w:r>
        </w:sdtContent>
      </w:sdt>
      <w:r w:rsidRPr="001B78F9">
        <w:rPr>
          <w:rFonts w:ascii="Leelawadee" w:hAnsi="Leelawadee" w:cs="Leelawadee" w:hint="cs"/>
          <w:sz w:val="18"/>
          <w:szCs w:val="18"/>
        </w:rPr>
        <w:t xml:space="preserve"> 2382</w:t>
      </w:r>
      <w:r w:rsidR="00FA17E4" w:rsidRPr="001B78F9">
        <w:rPr>
          <w:rFonts w:ascii="Leelawadee" w:hAnsi="Leelawadee" w:cs="Leelawadee" w:hint="cs"/>
          <w:sz w:val="18"/>
          <w:szCs w:val="18"/>
        </w:rPr>
        <w:t>*</w:t>
      </w:r>
    </w:p>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9719"/>
      </w:tblGrid>
      <w:tr w:rsidR="00CE547F" w:rsidRPr="001B7B41" w14:paraId="01492328" w14:textId="77777777" w:rsidTr="00CE547F">
        <w:trPr>
          <w:cantSplit/>
        </w:trPr>
        <w:tc>
          <w:tcPr>
            <w:tcW w:w="9719" w:type="dxa"/>
          </w:tcPr>
          <w:p w14:paraId="3F38CE24" w14:textId="77777777" w:rsidR="00CE547F" w:rsidRPr="001B7B41" w:rsidRDefault="00CE547F" w:rsidP="00CE547F">
            <w:pPr>
              <w:spacing w:after="60"/>
              <w:rPr>
                <w:rFonts w:ascii="Leelawadee" w:hAnsi="Leelawadee" w:cs="Leelawadee"/>
                <w:sz w:val="18"/>
                <w:szCs w:val="18"/>
              </w:rPr>
            </w:pPr>
          </w:p>
        </w:tc>
      </w:tr>
    </w:tbl>
    <w:p w14:paraId="573F0F9D" w14:textId="77777777" w:rsidR="00CE547F" w:rsidRPr="001B7B41" w:rsidRDefault="00CE547F" w:rsidP="00CE547F">
      <w:pPr>
        <w:spacing w:after="60"/>
        <w:rPr>
          <w:rFonts w:ascii="Leelawadee" w:hAnsi="Leelawadee" w:cs="Leelawadee"/>
          <w:sz w:val="18"/>
          <w:szCs w:val="18"/>
        </w:rPr>
      </w:pPr>
    </w:p>
    <w:p w14:paraId="2946CE55" w14:textId="1E30A6E3" w:rsidR="00CE547F" w:rsidRPr="00B80F3E" w:rsidRDefault="00CE547F" w:rsidP="00CE547F">
      <w:pPr>
        <w:pBdr>
          <w:top w:val="single" w:sz="2" w:space="1" w:color="auto" w:shadow="1"/>
          <w:left w:val="single" w:sz="2" w:space="1" w:color="auto" w:shadow="1"/>
          <w:bottom w:val="single" w:sz="2" w:space="1" w:color="auto" w:shadow="1"/>
          <w:right w:val="single" w:sz="2" w:space="1" w:color="auto" w:shadow="1"/>
        </w:pBdr>
        <w:spacing w:after="60"/>
        <w:ind w:left="2268" w:right="2268"/>
        <w:jc w:val="center"/>
        <w:rPr>
          <w:rFonts w:ascii="Leelawadee" w:hAnsi="Leelawadee" w:cs="Leelawadee"/>
          <w:b/>
          <w:lang w:val="de-DE"/>
        </w:rPr>
      </w:pPr>
      <w:r w:rsidRPr="00B80F3E">
        <w:rPr>
          <w:rFonts w:ascii="Leelawadee" w:hAnsi="Leelawadee" w:cs="Leelawadee" w:hint="cs"/>
          <w:b/>
          <w:lang w:val="de-DE"/>
        </w:rPr>
        <w:t>ACTE D'ENGAGEMENT</w:t>
      </w:r>
    </w:p>
    <w:p w14:paraId="1C66539F" w14:textId="77777777" w:rsidR="0093749C" w:rsidRPr="001B7B41" w:rsidRDefault="0093749C" w:rsidP="00CE547F">
      <w:pPr>
        <w:tabs>
          <w:tab w:val="left" w:pos="5761"/>
        </w:tabs>
        <w:spacing w:line="240" w:lineRule="exact"/>
        <w:ind w:right="-1"/>
        <w:jc w:val="both"/>
        <w:rPr>
          <w:rFonts w:ascii="Leelawadee" w:hAnsi="Leelawadee" w:cs="Leelawadee"/>
          <w:sz w:val="18"/>
          <w:szCs w:val="18"/>
        </w:rPr>
      </w:pPr>
    </w:p>
    <w:tbl>
      <w:tblPr>
        <w:tblW w:w="0" w:type="auto"/>
        <w:tblInd w:w="38" w:type="dxa"/>
        <w:tblLook w:val="04A0" w:firstRow="1" w:lastRow="0" w:firstColumn="1" w:lastColumn="0" w:noHBand="0" w:noVBand="1"/>
      </w:tblPr>
      <w:tblGrid>
        <w:gridCol w:w="5082"/>
        <w:gridCol w:w="5085"/>
      </w:tblGrid>
      <w:tr w:rsidR="0093749C" w:rsidRPr="001B7B41" w14:paraId="3599B279" w14:textId="77777777" w:rsidTr="00F23AEE">
        <w:tc>
          <w:tcPr>
            <w:tcW w:w="5082" w:type="dxa"/>
            <w:shd w:val="clear" w:color="auto" w:fill="auto"/>
          </w:tcPr>
          <w:p w14:paraId="1CA2ABD8" w14:textId="77777777" w:rsidR="0093749C" w:rsidRPr="001B7B41" w:rsidRDefault="0093749C" w:rsidP="0093749C">
            <w:pPr>
              <w:spacing w:after="60"/>
              <w:rPr>
                <w:rFonts w:ascii="Leelawadee" w:hAnsi="Leelawadee" w:cs="Leelawadee"/>
                <w:b/>
                <w:sz w:val="18"/>
                <w:szCs w:val="18"/>
              </w:rPr>
            </w:pPr>
            <w:r w:rsidRPr="001B7B41">
              <w:rPr>
                <w:rFonts w:ascii="Leelawadee" w:hAnsi="Leelawadee" w:cs="Leelawadee" w:hint="cs"/>
                <w:b/>
                <w:sz w:val="18"/>
                <w:szCs w:val="18"/>
              </w:rPr>
              <w:t>Est acceptée la présente offre</w:t>
            </w:r>
          </w:p>
          <w:p w14:paraId="27A72FF9" w14:textId="77777777" w:rsidR="0093749C" w:rsidRPr="001B7B41" w:rsidRDefault="0093749C" w:rsidP="004C6784">
            <w:pPr>
              <w:spacing w:after="60"/>
              <w:rPr>
                <w:rFonts w:ascii="Leelawadee" w:hAnsi="Leelawadee" w:cs="Leelawadee"/>
                <w:sz w:val="18"/>
                <w:szCs w:val="18"/>
              </w:rPr>
            </w:pPr>
          </w:p>
          <w:p w14:paraId="0C37444E" w14:textId="77777777" w:rsidR="0093749C" w:rsidRPr="001B7B41" w:rsidRDefault="0093749C" w:rsidP="00465611">
            <w:pPr>
              <w:spacing w:after="60"/>
              <w:rPr>
                <w:rFonts w:ascii="Leelawadee" w:hAnsi="Leelawadee" w:cs="Leelawadee"/>
                <w:sz w:val="18"/>
              </w:rPr>
            </w:pPr>
          </w:p>
        </w:tc>
        <w:tc>
          <w:tcPr>
            <w:tcW w:w="5085" w:type="dxa"/>
            <w:shd w:val="clear" w:color="auto" w:fill="auto"/>
          </w:tcPr>
          <w:p w14:paraId="3F442DB1" w14:textId="77777777" w:rsidR="0093749C" w:rsidRPr="001B7B41" w:rsidRDefault="0093749C" w:rsidP="004C6784">
            <w:pPr>
              <w:spacing w:line="240" w:lineRule="exact"/>
              <w:ind w:right="-1"/>
              <w:jc w:val="both"/>
              <w:rPr>
                <w:rFonts w:ascii="Leelawadee" w:hAnsi="Leelawadee" w:cs="Leelawadee"/>
                <w:sz w:val="18"/>
              </w:rPr>
            </w:pPr>
          </w:p>
        </w:tc>
      </w:tr>
      <w:tr w:rsidR="0093749C" w:rsidRPr="001B7B41" w14:paraId="1DF61742" w14:textId="77777777" w:rsidTr="00F23AEE">
        <w:tc>
          <w:tcPr>
            <w:tcW w:w="5082" w:type="dxa"/>
            <w:shd w:val="clear" w:color="auto" w:fill="auto"/>
          </w:tcPr>
          <w:p w14:paraId="64609742" w14:textId="77777777" w:rsidR="0093749C" w:rsidRPr="001B7B41" w:rsidRDefault="0093749C" w:rsidP="004C6784">
            <w:pPr>
              <w:spacing w:line="240" w:lineRule="exact"/>
              <w:ind w:right="-1"/>
              <w:jc w:val="both"/>
              <w:rPr>
                <w:rFonts w:ascii="Leelawadee" w:hAnsi="Leelawadee" w:cs="Leelawadee"/>
                <w:sz w:val="18"/>
              </w:rPr>
            </w:pPr>
          </w:p>
        </w:tc>
        <w:tc>
          <w:tcPr>
            <w:tcW w:w="5085" w:type="dxa"/>
            <w:shd w:val="clear" w:color="auto" w:fill="auto"/>
          </w:tcPr>
          <w:p w14:paraId="6897ADDE" w14:textId="77777777" w:rsidR="0093749C" w:rsidRPr="001B7B41" w:rsidRDefault="0093749C" w:rsidP="004C6784">
            <w:pPr>
              <w:spacing w:line="240" w:lineRule="exact"/>
              <w:ind w:right="-1"/>
              <w:jc w:val="both"/>
              <w:rPr>
                <w:rFonts w:ascii="Leelawadee" w:hAnsi="Leelawadee" w:cs="Leelawadee"/>
                <w:sz w:val="18"/>
              </w:rPr>
            </w:pPr>
            <w:r w:rsidRPr="001B7B41">
              <w:rPr>
                <w:rFonts w:ascii="Leelawadee" w:hAnsi="Leelawadee" w:cs="Leelawadee" w:hint="cs"/>
                <w:sz w:val="18"/>
              </w:rPr>
              <w:t>A Paris, le</w:t>
            </w:r>
          </w:p>
        </w:tc>
      </w:tr>
      <w:tr w:rsidR="0093749C" w:rsidRPr="001B7B41" w14:paraId="2ACA4D63" w14:textId="77777777" w:rsidTr="00F23AEE">
        <w:trPr>
          <w:trHeight w:val="68"/>
        </w:trPr>
        <w:tc>
          <w:tcPr>
            <w:tcW w:w="5082" w:type="dxa"/>
            <w:shd w:val="clear" w:color="auto" w:fill="auto"/>
          </w:tcPr>
          <w:p w14:paraId="7C3D0517" w14:textId="77777777" w:rsidR="0093749C" w:rsidRPr="001B7B41" w:rsidRDefault="0093749C" w:rsidP="004C6784">
            <w:pPr>
              <w:rPr>
                <w:rFonts w:ascii="Leelawadee" w:hAnsi="Leelawadee" w:cs="Leelawadee"/>
                <w:sz w:val="18"/>
              </w:rPr>
            </w:pPr>
          </w:p>
          <w:p w14:paraId="4BF934CC" w14:textId="77777777" w:rsidR="0093749C" w:rsidRPr="001B7B41" w:rsidRDefault="0093749C" w:rsidP="004C6784">
            <w:pPr>
              <w:rPr>
                <w:rFonts w:ascii="Leelawadee" w:hAnsi="Leelawadee" w:cs="Leelawadee"/>
                <w:sz w:val="18"/>
              </w:rPr>
            </w:pPr>
          </w:p>
          <w:p w14:paraId="326B5040" w14:textId="77777777" w:rsidR="0093749C" w:rsidRPr="001B7B41" w:rsidRDefault="0093749C" w:rsidP="004C6784">
            <w:pPr>
              <w:rPr>
                <w:rFonts w:ascii="Leelawadee" w:hAnsi="Leelawadee" w:cs="Leelawadee"/>
                <w:sz w:val="18"/>
              </w:rPr>
            </w:pPr>
          </w:p>
          <w:p w14:paraId="59F26E6E" w14:textId="77777777" w:rsidR="0093749C" w:rsidRPr="001B7B41" w:rsidRDefault="0093749C" w:rsidP="004C6784">
            <w:pPr>
              <w:rPr>
                <w:rFonts w:ascii="Leelawadee" w:hAnsi="Leelawadee" w:cs="Leelawadee"/>
                <w:sz w:val="18"/>
              </w:rPr>
            </w:pPr>
          </w:p>
          <w:p w14:paraId="7F35E427" w14:textId="77777777" w:rsidR="0093749C" w:rsidRPr="001B7B41" w:rsidRDefault="0093749C" w:rsidP="004C6784">
            <w:pPr>
              <w:rPr>
                <w:rFonts w:ascii="Leelawadee" w:hAnsi="Leelawadee" w:cs="Leelawadee"/>
                <w:sz w:val="18"/>
              </w:rPr>
            </w:pPr>
          </w:p>
          <w:p w14:paraId="27756BF0" w14:textId="77777777" w:rsidR="00B80F3E" w:rsidRPr="00B80F3E" w:rsidRDefault="00B80F3E" w:rsidP="00B80F3E">
            <w:pPr>
              <w:rPr>
                <w:rFonts w:ascii="Leelawadee" w:hAnsi="Leelawadee" w:cs="Leelawadee"/>
                <w:sz w:val="18"/>
              </w:rPr>
            </w:pPr>
            <w:r w:rsidRPr="00B80F3E">
              <w:rPr>
                <w:rFonts w:ascii="Leelawadee" w:hAnsi="Leelawadee" w:cs="Leelawadee"/>
                <w:sz w:val="18"/>
              </w:rPr>
              <w:t xml:space="preserve">DATE D'EFFET DU MARCHÉ </w:t>
            </w:r>
            <w:r w:rsidRPr="00B80F3E">
              <w:rPr>
                <w:rFonts w:ascii="Leelawadee" w:hAnsi="Leelawadee" w:cs="Leelawadee"/>
                <w:sz w:val="18"/>
              </w:rPr>
              <w:tab/>
            </w:r>
          </w:p>
          <w:p w14:paraId="5EBA9B92" w14:textId="77777777" w:rsidR="00B80F3E" w:rsidRPr="00B80F3E" w:rsidRDefault="00B80F3E" w:rsidP="00B80F3E">
            <w:pPr>
              <w:rPr>
                <w:rFonts w:ascii="Leelawadee" w:hAnsi="Leelawadee" w:cs="Leelawadee"/>
                <w:sz w:val="18"/>
              </w:rPr>
            </w:pPr>
          </w:p>
          <w:p w14:paraId="517EB68F" w14:textId="37EF1186" w:rsidR="0093749C" w:rsidRPr="001B7B41" w:rsidRDefault="00B80F3E" w:rsidP="00B80F3E">
            <w:pPr>
              <w:rPr>
                <w:rFonts w:ascii="Leelawadee" w:hAnsi="Leelawadee" w:cs="Leelawadee"/>
                <w:sz w:val="18"/>
              </w:rPr>
            </w:pPr>
            <w:r w:rsidRPr="00B80F3E">
              <w:rPr>
                <w:rFonts w:ascii="Leelawadee" w:hAnsi="Leelawadee" w:cs="Leelawadee"/>
                <w:sz w:val="18"/>
              </w:rPr>
              <w:t xml:space="preserve">Notification du marché le </w:t>
            </w:r>
            <w:r w:rsidRPr="00B80F3E">
              <w:rPr>
                <w:rFonts w:ascii="Leelawadee" w:hAnsi="Leelawadee" w:cs="Leelawadee"/>
                <w:sz w:val="18"/>
              </w:rPr>
              <w:tab/>
            </w:r>
          </w:p>
          <w:p w14:paraId="62D82776" w14:textId="77777777" w:rsidR="0093749C" w:rsidRPr="001B7B41" w:rsidRDefault="0093749C" w:rsidP="004C6784">
            <w:pPr>
              <w:tabs>
                <w:tab w:val="left" w:pos="3411"/>
              </w:tabs>
              <w:rPr>
                <w:rFonts w:ascii="Leelawadee" w:hAnsi="Leelawadee" w:cs="Leelawadee"/>
                <w:sz w:val="18"/>
              </w:rPr>
            </w:pPr>
          </w:p>
        </w:tc>
        <w:tc>
          <w:tcPr>
            <w:tcW w:w="5085" w:type="dxa"/>
            <w:shd w:val="clear" w:color="auto" w:fill="auto"/>
          </w:tcPr>
          <w:p w14:paraId="196ED6ED" w14:textId="77777777" w:rsidR="0093749C" w:rsidRPr="001B7B41" w:rsidRDefault="0093749C" w:rsidP="004C6784">
            <w:pPr>
              <w:spacing w:line="240" w:lineRule="exact"/>
              <w:ind w:right="-1"/>
              <w:jc w:val="both"/>
              <w:rPr>
                <w:rFonts w:ascii="Leelawadee" w:hAnsi="Leelawadee" w:cs="Leelawadee"/>
                <w:sz w:val="18"/>
              </w:rPr>
            </w:pPr>
            <w:r w:rsidRPr="001B7B41">
              <w:rPr>
                <w:rFonts w:ascii="Leelawadee" w:hAnsi="Leelawadee" w:cs="Leelawadee" w:hint="cs"/>
                <w:sz w:val="18"/>
              </w:rPr>
              <w:t>Le Directeur Général de l’AP-HP et par délégation</w:t>
            </w:r>
          </w:p>
          <w:p w14:paraId="4C37FBA4" w14:textId="77777777" w:rsidR="0093749C" w:rsidRPr="001B7B41" w:rsidRDefault="0093749C" w:rsidP="004C6784">
            <w:pPr>
              <w:spacing w:line="240" w:lineRule="exact"/>
              <w:ind w:right="-1"/>
              <w:jc w:val="both"/>
              <w:rPr>
                <w:rFonts w:ascii="Leelawadee" w:hAnsi="Leelawadee" w:cs="Leelawadee"/>
                <w:sz w:val="18"/>
              </w:rPr>
            </w:pPr>
            <w:r w:rsidRPr="001B7B41">
              <w:rPr>
                <w:rFonts w:ascii="Leelawadee" w:hAnsi="Leelawadee" w:cs="Leelawadee" w:hint="cs"/>
                <w:sz w:val="18"/>
              </w:rPr>
              <w:t xml:space="preserve">Le Directeur Général </w:t>
            </w:r>
          </w:p>
          <w:p w14:paraId="1ABDAF9A" w14:textId="77777777" w:rsidR="0093749C" w:rsidRPr="001B7B41" w:rsidRDefault="0093749C" w:rsidP="004C6784">
            <w:pPr>
              <w:spacing w:line="240" w:lineRule="exact"/>
              <w:ind w:right="-1"/>
              <w:jc w:val="both"/>
              <w:rPr>
                <w:rFonts w:ascii="Leelawadee" w:hAnsi="Leelawadee" w:cs="Leelawadee"/>
                <w:sz w:val="18"/>
              </w:rPr>
            </w:pPr>
            <w:r w:rsidRPr="001B7B41">
              <w:rPr>
                <w:rFonts w:ascii="Leelawadee" w:hAnsi="Leelawadee" w:cs="Leelawadee" w:hint="cs"/>
                <w:sz w:val="18"/>
              </w:rPr>
              <w:t>du Groupe Hospitalo-Universitaire</w:t>
            </w:r>
          </w:p>
          <w:p w14:paraId="7A06656F" w14:textId="77777777" w:rsidR="0093749C" w:rsidRPr="001B7B41" w:rsidRDefault="0093749C" w:rsidP="004C6784">
            <w:pPr>
              <w:spacing w:line="240" w:lineRule="exact"/>
              <w:ind w:right="-1"/>
              <w:jc w:val="both"/>
              <w:rPr>
                <w:rFonts w:ascii="Leelawadee" w:hAnsi="Leelawadee" w:cs="Leelawadee"/>
                <w:sz w:val="18"/>
              </w:rPr>
            </w:pPr>
            <w:r w:rsidRPr="001B7B41">
              <w:rPr>
                <w:rFonts w:ascii="Leelawadee" w:hAnsi="Leelawadee" w:cs="Leelawadee" w:hint="cs"/>
                <w:sz w:val="18"/>
              </w:rPr>
              <w:t>AP-HP. Centre – Université Paris Cité</w:t>
            </w:r>
          </w:p>
          <w:p w14:paraId="626E3FE5" w14:textId="77777777" w:rsidR="0093749C" w:rsidRPr="001B7B41" w:rsidRDefault="0093749C" w:rsidP="004C6784">
            <w:pPr>
              <w:spacing w:line="240" w:lineRule="exact"/>
              <w:ind w:right="-1"/>
              <w:jc w:val="both"/>
              <w:rPr>
                <w:rFonts w:ascii="Leelawadee" w:hAnsi="Leelawadee" w:cs="Leelawadee"/>
                <w:sz w:val="18"/>
              </w:rPr>
            </w:pPr>
          </w:p>
          <w:p w14:paraId="3A9615AC" w14:textId="77777777" w:rsidR="0093749C" w:rsidRPr="001B7B41" w:rsidRDefault="0093749C" w:rsidP="004C6784">
            <w:pPr>
              <w:spacing w:line="240" w:lineRule="exact"/>
              <w:ind w:right="-1"/>
              <w:jc w:val="both"/>
              <w:rPr>
                <w:rFonts w:ascii="Leelawadee" w:hAnsi="Leelawadee" w:cs="Leelawadee"/>
                <w:sz w:val="18"/>
              </w:rPr>
            </w:pPr>
            <w:r w:rsidRPr="001B7B41">
              <w:rPr>
                <w:rFonts w:ascii="Leelawadee" w:hAnsi="Leelawadee" w:cs="Leelawadee" w:hint="cs"/>
                <w:sz w:val="18"/>
              </w:rPr>
              <w:t>et par délégation</w:t>
            </w:r>
          </w:p>
        </w:tc>
      </w:tr>
    </w:tbl>
    <w:p w14:paraId="2E07AA01" w14:textId="77777777" w:rsidR="0093749C" w:rsidRPr="001B7B41" w:rsidRDefault="0093749C" w:rsidP="00CE547F">
      <w:pPr>
        <w:tabs>
          <w:tab w:val="left" w:pos="5761"/>
        </w:tabs>
        <w:spacing w:line="240" w:lineRule="exact"/>
        <w:ind w:right="-1"/>
        <w:jc w:val="both"/>
        <w:rPr>
          <w:rFonts w:ascii="Leelawadee" w:hAnsi="Leelawadee" w:cs="Leelawadee"/>
          <w:sz w:val="18"/>
          <w:szCs w:val="18"/>
        </w:rPr>
      </w:pPr>
      <w:r w:rsidRPr="001B7B41">
        <w:rPr>
          <w:rFonts w:ascii="Leelawadee" w:hAnsi="Leelawadee" w:cs="Leelawadee" w:hint="cs"/>
          <w:sz w:val="18"/>
          <w:szCs w:val="18"/>
        </w:rPr>
        <w:br w:type="page"/>
      </w:r>
    </w:p>
    <w:p w14:paraId="532A5682" w14:textId="77777777" w:rsidR="003D52C3" w:rsidRPr="001B7B41" w:rsidRDefault="00CE547F" w:rsidP="00CE547F">
      <w:pPr>
        <w:pBdr>
          <w:top w:val="double" w:sz="4" w:space="5" w:color="auto"/>
          <w:left w:val="double" w:sz="4" w:space="4" w:color="auto"/>
          <w:bottom w:val="double" w:sz="4" w:space="5" w:color="auto"/>
          <w:right w:val="double" w:sz="4" w:space="4" w:color="auto"/>
        </w:pBdr>
        <w:shd w:val="pct10" w:color="auto" w:fill="FFFFFF"/>
        <w:tabs>
          <w:tab w:val="left" w:pos="4253"/>
        </w:tabs>
        <w:spacing w:line="360" w:lineRule="exact"/>
        <w:jc w:val="center"/>
        <w:rPr>
          <w:rFonts w:ascii="Leelawadee" w:hAnsi="Leelawadee" w:cs="Leelawadee"/>
          <w:b/>
        </w:rPr>
      </w:pPr>
      <w:r w:rsidRPr="001B7B41">
        <w:rPr>
          <w:rFonts w:ascii="Leelawadee" w:hAnsi="Leelawadee" w:cs="Leelawadee" w:hint="cs"/>
          <w:b/>
        </w:rPr>
        <w:lastRenderedPageBreak/>
        <w:t xml:space="preserve">CADRE POUR </w:t>
      </w:r>
      <w:smartTag w:uri="urn:schemas-microsoft-com:office:smarttags" w:element="PersonName">
        <w:smartTagPr>
          <w:attr w:name="ProductID" w:val="LA FORMULE DE"/>
        </w:smartTagPr>
        <w:r w:rsidRPr="001B7B41">
          <w:rPr>
            <w:rFonts w:ascii="Leelawadee" w:hAnsi="Leelawadee" w:cs="Leelawadee" w:hint="cs"/>
            <w:b/>
          </w:rPr>
          <w:t>LA FORMULE DE</w:t>
        </w:r>
      </w:smartTag>
      <w:r w:rsidRPr="001B7B41">
        <w:rPr>
          <w:rFonts w:ascii="Leelawadee" w:hAnsi="Leelawadee" w:cs="Leelawadee" w:hint="cs"/>
          <w:b/>
        </w:rPr>
        <w:t xml:space="preserve"> NANTISSEMENT OU DE CESSION DE CREANCE (</w:t>
      </w:r>
      <w:r w:rsidR="00A23A54" w:rsidRPr="001B7B41">
        <w:rPr>
          <w:rFonts w:ascii="Leelawadee" w:hAnsi="Leelawadee" w:cs="Leelawadee" w:hint="cs"/>
          <w:b/>
        </w:rPr>
        <w:t>1</w:t>
      </w:r>
      <w:r w:rsidRPr="001B7B41">
        <w:rPr>
          <w:rFonts w:ascii="Leelawadee" w:hAnsi="Leelawadee" w:cs="Leelawadee" w:hint="cs"/>
          <w:b/>
        </w:rPr>
        <w:t>)</w:t>
      </w:r>
    </w:p>
    <w:p w14:paraId="1A45A4D4" w14:textId="77777777" w:rsidR="00CE547F" w:rsidRPr="001B7B41" w:rsidRDefault="00CE547F" w:rsidP="00CE547F">
      <w:pPr>
        <w:pBdr>
          <w:top w:val="double" w:sz="4" w:space="5" w:color="auto"/>
          <w:left w:val="double" w:sz="4" w:space="4" w:color="auto"/>
          <w:bottom w:val="double" w:sz="4" w:space="5" w:color="auto"/>
          <w:right w:val="double" w:sz="4" w:space="4" w:color="auto"/>
        </w:pBdr>
        <w:shd w:val="pct10" w:color="auto" w:fill="FFFFFF"/>
        <w:tabs>
          <w:tab w:val="left" w:pos="4253"/>
        </w:tabs>
        <w:spacing w:line="360" w:lineRule="exact"/>
        <w:jc w:val="center"/>
        <w:rPr>
          <w:rFonts w:ascii="Leelawadee" w:hAnsi="Leelawadee" w:cs="Leelawadee"/>
        </w:rPr>
      </w:pPr>
      <w:r w:rsidRPr="001B7B41">
        <w:rPr>
          <w:rFonts w:ascii="Leelawadee" w:hAnsi="Leelawadee" w:cs="Leelawadee" w:hint="cs"/>
        </w:rPr>
        <w:t>(rubrique réservée à l’administration)</w:t>
      </w:r>
    </w:p>
    <w:p w14:paraId="7CD10632" w14:textId="77777777" w:rsidR="00CE547F" w:rsidRPr="001B7B41" w:rsidRDefault="00CE547F" w:rsidP="00CE547F">
      <w:pPr>
        <w:ind w:right="-142" w:firstLine="4"/>
        <w:jc w:val="both"/>
        <w:rPr>
          <w:rFonts w:ascii="Leelawadee" w:hAnsi="Leelawadee" w:cs="Leelawadee"/>
        </w:rPr>
      </w:pPr>
    </w:p>
    <w:p w14:paraId="6CD42E88" w14:textId="3F0C5FB2" w:rsidR="00FA17E4" w:rsidRPr="001B7B41" w:rsidRDefault="00FA17E4" w:rsidP="00FA17E4">
      <w:pPr>
        <w:tabs>
          <w:tab w:val="left" w:pos="5761"/>
        </w:tabs>
        <w:spacing w:line="240" w:lineRule="exact"/>
        <w:ind w:right="-1"/>
        <w:jc w:val="both"/>
        <w:rPr>
          <w:rFonts w:ascii="Leelawadee" w:hAnsi="Leelawadee" w:cs="Leelawadee"/>
          <w:sz w:val="18"/>
          <w:szCs w:val="18"/>
        </w:rPr>
      </w:pPr>
      <w:r w:rsidRPr="001B7B41">
        <w:rPr>
          <w:rFonts w:ascii="Leelawadee" w:hAnsi="Leelawadee" w:cs="Leelawadee" w:hint="cs"/>
          <w:sz w:val="18"/>
          <w:szCs w:val="18"/>
        </w:rPr>
        <w:t xml:space="preserve">MARCHÉ N° : </w:t>
      </w:r>
    </w:p>
    <w:p w14:paraId="230A0747" w14:textId="77777777" w:rsidR="00FA17E4" w:rsidRPr="001B7B41" w:rsidRDefault="00FA17E4" w:rsidP="00FA17E4">
      <w:pPr>
        <w:spacing w:line="200" w:lineRule="exact"/>
        <w:ind w:right="-1"/>
        <w:jc w:val="both"/>
        <w:rPr>
          <w:rFonts w:ascii="Leelawadee" w:hAnsi="Leelawadee" w:cs="Leelawadee"/>
          <w:sz w:val="18"/>
          <w:szCs w:val="18"/>
        </w:rPr>
      </w:pPr>
    </w:p>
    <w:p w14:paraId="52C5E99C" w14:textId="77777777" w:rsidR="00FA17E4" w:rsidRPr="001B7B41" w:rsidRDefault="00FA17E4" w:rsidP="00FA17E4">
      <w:pPr>
        <w:spacing w:line="200" w:lineRule="exact"/>
        <w:ind w:right="-1"/>
        <w:jc w:val="both"/>
        <w:rPr>
          <w:rFonts w:ascii="Leelawadee" w:hAnsi="Leelawadee" w:cs="Leelawadee"/>
          <w:sz w:val="18"/>
          <w:szCs w:val="18"/>
        </w:rPr>
      </w:pPr>
    </w:p>
    <w:p w14:paraId="0D9FF611" w14:textId="6F284CA1" w:rsidR="00FA17E4" w:rsidRPr="001B7B41" w:rsidRDefault="00FA17E4" w:rsidP="00FA17E4">
      <w:pPr>
        <w:spacing w:line="200" w:lineRule="exact"/>
        <w:ind w:right="-1"/>
        <w:jc w:val="both"/>
        <w:rPr>
          <w:rFonts w:ascii="Leelawadee" w:hAnsi="Leelawadee" w:cs="Leelawadee"/>
          <w:sz w:val="18"/>
          <w:szCs w:val="18"/>
        </w:rPr>
      </w:pPr>
      <w:r w:rsidRPr="001B7B41">
        <w:rPr>
          <w:rFonts w:ascii="Leelawadee" w:hAnsi="Leelawadee" w:cs="Leelawadee" w:hint="cs"/>
          <w:sz w:val="18"/>
          <w:szCs w:val="18"/>
        </w:rPr>
        <w:t xml:space="preserve">INTITULÉ DE L’OPÉRATION : </w:t>
      </w:r>
    </w:p>
    <w:p w14:paraId="4CAFAF56" w14:textId="77777777" w:rsidR="00FA17E4" w:rsidRPr="001B7B41" w:rsidRDefault="00FA17E4" w:rsidP="00FA17E4">
      <w:pPr>
        <w:spacing w:line="200" w:lineRule="exact"/>
        <w:ind w:right="-1"/>
        <w:jc w:val="both"/>
        <w:rPr>
          <w:rFonts w:ascii="Leelawadee" w:hAnsi="Leelawadee" w:cs="Leelawadee"/>
          <w:sz w:val="18"/>
          <w:szCs w:val="18"/>
        </w:rPr>
      </w:pPr>
    </w:p>
    <w:p w14:paraId="0AE642D3" w14:textId="77777777" w:rsidR="00FA17E4" w:rsidRPr="001B7B41" w:rsidRDefault="00FA17E4" w:rsidP="00FA17E4">
      <w:pPr>
        <w:spacing w:line="200" w:lineRule="exact"/>
        <w:ind w:right="-1"/>
        <w:jc w:val="both"/>
        <w:rPr>
          <w:rFonts w:ascii="Leelawadee" w:hAnsi="Leelawadee" w:cs="Leelawadee"/>
          <w:sz w:val="18"/>
          <w:szCs w:val="18"/>
        </w:rPr>
      </w:pPr>
    </w:p>
    <w:p w14:paraId="3E9E3E31" w14:textId="3271C316" w:rsidR="00FA17E4" w:rsidRPr="001B7B41" w:rsidRDefault="00FA17E4" w:rsidP="00FA17E4">
      <w:pPr>
        <w:spacing w:line="200" w:lineRule="exact"/>
        <w:ind w:right="-1"/>
        <w:jc w:val="both"/>
        <w:rPr>
          <w:rFonts w:ascii="Leelawadee" w:hAnsi="Leelawadee" w:cs="Leelawadee"/>
          <w:sz w:val="18"/>
          <w:szCs w:val="18"/>
        </w:rPr>
      </w:pPr>
      <w:r w:rsidRPr="001B7B41">
        <w:rPr>
          <w:rFonts w:ascii="Leelawadee" w:hAnsi="Leelawadee" w:cs="Leelawadee" w:hint="cs"/>
          <w:sz w:val="18"/>
          <w:szCs w:val="18"/>
        </w:rPr>
        <w:t xml:space="preserve">IMPUTATION BUDGÉTAIRE : </w:t>
      </w:r>
    </w:p>
    <w:p w14:paraId="57C4B7B7" w14:textId="77777777" w:rsidR="00FA17E4" w:rsidRPr="001B7B41" w:rsidRDefault="00FA17E4" w:rsidP="00FA17E4">
      <w:pPr>
        <w:spacing w:line="200" w:lineRule="exact"/>
        <w:ind w:right="-1"/>
        <w:jc w:val="both"/>
        <w:rPr>
          <w:rFonts w:ascii="Leelawadee" w:hAnsi="Leelawadee" w:cs="Leelawadee"/>
          <w:sz w:val="18"/>
          <w:szCs w:val="18"/>
        </w:rPr>
      </w:pPr>
    </w:p>
    <w:p w14:paraId="30C8C01F" w14:textId="77777777" w:rsidR="00FA17E4" w:rsidRPr="001B7B41" w:rsidRDefault="00FA17E4" w:rsidP="00FA17E4">
      <w:pPr>
        <w:spacing w:line="200" w:lineRule="exact"/>
        <w:rPr>
          <w:rFonts w:ascii="Leelawadee" w:hAnsi="Leelawadee" w:cs="Leelawadee"/>
          <w:sz w:val="18"/>
          <w:szCs w:val="18"/>
        </w:rPr>
      </w:pPr>
    </w:p>
    <w:p w14:paraId="4BF54201" w14:textId="77777777" w:rsidR="00FA17E4" w:rsidRPr="001B7B41" w:rsidRDefault="00FA17E4" w:rsidP="00FA17E4">
      <w:pPr>
        <w:spacing w:line="200" w:lineRule="exact"/>
        <w:rPr>
          <w:rFonts w:ascii="Leelawadee" w:hAnsi="Leelawadee" w:cs="Leelawadee"/>
          <w:sz w:val="18"/>
          <w:szCs w:val="18"/>
        </w:rPr>
      </w:pPr>
    </w:p>
    <w:p w14:paraId="1AF20EF6" w14:textId="77777777" w:rsidR="00FA17E4" w:rsidRPr="001B7B41" w:rsidRDefault="00FA17E4" w:rsidP="00FA17E4">
      <w:pPr>
        <w:spacing w:line="200" w:lineRule="exact"/>
        <w:rPr>
          <w:rFonts w:ascii="Leelawadee" w:hAnsi="Leelawadee" w:cs="Leelawadee"/>
          <w:sz w:val="18"/>
          <w:szCs w:val="18"/>
        </w:rPr>
      </w:pPr>
    </w:p>
    <w:p w14:paraId="5334AABD" w14:textId="73D32C70" w:rsidR="00FA17E4" w:rsidRPr="001B7B41" w:rsidRDefault="00FA17E4" w:rsidP="00FA17E4">
      <w:pPr>
        <w:spacing w:line="200" w:lineRule="exact"/>
        <w:outlineLvl w:val="4"/>
        <w:rPr>
          <w:rFonts w:ascii="Leelawadee" w:hAnsi="Leelawadee" w:cs="Leelawadee"/>
          <w:sz w:val="18"/>
          <w:szCs w:val="18"/>
        </w:rPr>
      </w:pPr>
      <w:r w:rsidRPr="001B7B41">
        <w:rPr>
          <w:rFonts w:ascii="Leelawadee" w:hAnsi="Leelawadee" w:cs="Leelawadee" w:hint="cs"/>
          <w:sz w:val="18"/>
          <w:szCs w:val="18"/>
        </w:rPr>
        <w:t xml:space="preserve">DATE D’EFFET DU MARCHÉ (1), le : </w:t>
      </w:r>
      <w:r w:rsidRPr="001B7B41">
        <w:rPr>
          <w:rFonts w:ascii="Leelawadee" w:hAnsi="Leelawadee" w:cs="Leelawadee" w:hint="cs"/>
          <w:sz w:val="18"/>
          <w:szCs w:val="18"/>
        </w:rPr>
        <w:tab/>
      </w:r>
      <w:r w:rsidRPr="001B7B41">
        <w:rPr>
          <w:rFonts w:ascii="Leelawadee" w:hAnsi="Leelawadee" w:cs="Leelawadee" w:hint="cs"/>
          <w:sz w:val="18"/>
          <w:szCs w:val="18"/>
        </w:rPr>
        <w:tab/>
      </w:r>
    </w:p>
    <w:p w14:paraId="2686F76B" w14:textId="77777777" w:rsidR="00FA17E4" w:rsidRPr="001B7B41" w:rsidRDefault="00FA17E4" w:rsidP="00FA17E4">
      <w:pPr>
        <w:rPr>
          <w:rFonts w:ascii="Leelawadee" w:hAnsi="Leelawadee" w:cs="Leelawadee"/>
          <w:sz w:val="18"/>
          <w:szCs w:val="18"/>
        </w:rPr>
      </w:pPr>
    </w:p>
    <w:p w14:paraId="22CE86C9" w14:textId="77777777" w:rsidR="00FA17E4" w:rsidRPr="001B7B41" w:rsidRDefault="00FA17E4" w:rsidP="00FA17E4">
      <w:pPr>
        <w:rPr>
          <w:rFonts w:ascii="Leelawadee" w:hAnsi="Leelawadee" w:cs="Leelawadee"/>
          <w:sz w:val="18"/>
          <w:szCs w:val="18"/>
        </w:rPr>
      </w:pPr>
    </w:p>
    <w:p w14:paraId="6815885C" w14:textId="30AB1941" w:rsidR="00FA17E4" w:rsidRPr="001B7B41" w:rsidRDefault="00FA17E4" w:rsidP="00FA17E4">
      <w:pPr>
        <w:rPr>
          <w:rFonts w:ascii="Leelawadee" w:hAnsi="Leelawadee" w:cs="Leelawadee"/>
          <w:sz w:val="18"/>
          <w:szCs w:val="18"/>
        </w:rPr>
      </w:pPr>
      <w:r w:rsidRPr="001B7B41">
        <w:rPr>
          <w:rFonts w:ascii="Leelawadee" w:hAnsi="Leelawadee" w:cs="Leelawadee" w:hint="cs"/>
          <w:sz w:val="18"/>
          <w:szCs w:val="18"/>
        </w:rPr>
        <w:t>MONTANT</w:t>
      </w:r>
      <w:r w:rsidR="00E24802">
        <w:rPr>
          <w:rFonts w:ascii="Leelawadee" w:hAnsi="Leelawadee" w:cs="Leelawadee"/>
          <w:sz w:val="18"/>
          <w:szCs w:val="18"/>
        </w:rPr>
        <w:t xml:space="preserve"> MAXIMUM</w:t>
      </w:r>
      <w:r w:rsidRPr="001B7B41">
        <w:rPr>
          <w:rFonts w:ascii="Leelawadee" w:hAnsi="Leelawadee" w:cs="Leelawadee" w:hint="cs"/>
          <w:sz w:val="18"/>
          <w:szCs w:val="18"/>
        </w:rPr>
        <w:t xml:space="preserve"> HT DU MARCHÉ :</w:t>
      </w:r>
      <w:r w:rsidRPr="001B7B41">
        <w:rPr>
          <w:rFonts w:ascii="Leelawadee" w:hAnsi="Leelawadee" w:cs="Leelawadee" w:hint="cs"/>
          <w:sz w:val="18"/>
          <w:szCs w:val="18"/>
        </w:rPr>
        <w:tab/>
      </w:r>
      <w:r w:rsidRPr="001B7B41">
        <w:rPr>
          <w:rFonts w:ascii="Leelawadee" w:hAnsi="Leelawadee" w:cs="Leelawadee" w:hint="cs"/>
          <w:sz w:val="18"/>
          <w:szCs w:val="18"/>
        </w:rPr>
        <w:tab/>
      </w:r>
      <w:r w:rsidRPr="001B7B41">
        <w:rPr>
          <w:rFonts w:ascii="Leelawadee" w:hAnsi="Leelawadee" w:cs="Leelawadee" w:hint="cs"/>
          <w:sz w:val="18"/>
          <w:szCs w:val="18"/>
        </w:rPr>
        <w:tab/>
      </w:r>
      <w:r w:rsidRPr="001B7B41">
        <w:rPr>
          <w:rFonts w:ascii="Leelawadee" w:hAnsi="Leelawadee" w:cs="Leelawadee" w:hint="cs"/>
          <w:sz w:val="18"/>
          <w:szCs w:val="18"/>
        </w:rPr>
        <w:tab/>
      </w:r>
      <w:r w:rsidRPr="001B7B41">
        <w:rPr>
          <w:rFonts w:ascii="Leelawadee" w:hAnsi="Leelawadee" w:cs="Leelawadee" w:hint="cs"/>
          <w:sz w:val="18"/>
          <w:szCs w:val="18"/>
        </w:rPr>
        <w:tab/>
        <w:t>€</w:t>
      </w:r>
    </w:p>
    <w:p w14:paraId="1D1D2C3B" w14:textId="77777777" w:rsidR="00FA17E4" w:rsidRPr="001B7B41" w:rsidRDefault="00FA17E4" w:rsidP="00FA17E4">
      <w:pPr>
        <w:rPr>
          <w:rFonts w:ascii="Leelawadee" w:hAnsi="Leelawadee" w:cs="Leelawadee"/>
          <w:sz w:val="18"/>
          <w:szCs w:val="18"/>
        </w:rPr>
      </w:pPr>
    </w:p>
    <w:p w14:paraId="0336A21D" w14:textId="77777777" w:rsidR="00FA17E4" w:rsidRPr="001B7B41" w:rsidRDefault="00FA17E4" w:rsidP="00FA17E4">
      <w:pPr>
        <w:rPr>
          <w:rFonts w:ascii="Leelawadee" w:hAnsi="Leelawadee" w:cs="Leelawadee"/>
          <w:sz w:val="18"/>
          <w:szCs w:val="18"/>
        </w:rPr>
      </w:pPr>
    </w:p>
    <w:p w14:paraId="0578229A" w14:textId="77777777" w:rsidR="00FA17E4" w:rsidRPr="001B7B41" w:rsidRDefault="00FA17E4" w:rsidP="00466A93">
      <w:pPr>
        <w:spacing w:line="360" w:lineRule="auto"/>
        <w:ind w:right="-142" w:firstLine="4"/>
        <w:jc w:val="both"/>
        <w:rPr>
          <w:rFonts w:ascii="Leelawadee" w:hAnsi="Leelawadee" w:cs="Leelawadee"/>
          <w:szCs w:val="18"/>
        </w:rPr>
      </w:pPr>
    </w:p>
    <w:p w14:paraId="79E79A4E" w14:textId="518564C8" w:rsidR="00CE547F" w:rsidRPr="001B7B41" w:rsidRDefault="00CE547F" w:rsidP="00466A93">
      <w:pPr>
        <w:spacing w:line="360" w:lineRule="auto"/>
        <w:ind w:right="-142" w:firstLine="4"/>
        <w:jc w:val="both"/>
        <w:rPr>
          <w:rFonts w:ascii="Leelawadee" w:hAnsi="Leelawadee" w:cs="Leelawadee"/>
          <w:szCs w:val="18"/>
        </w:rPr>
      </w:pPr>
      <w:r w:rsidRPr="001B7B41">
        <w:rPr>
          <w:rFonts w:ascii="Leelawadee" w:hAnsi="Leelawadee" w:cs="Leelawadee" w:hint="cs"/>
          <w:szCs w:val="18"/>
        </w:rPr>
        <w:t>Copie certifiée conforme à l’original délivrée en unique exemplaire pour être remise à l’établissement de crédit en cas de cession de créance ou de nantissement de créance consenti conformément à la loi n°81-1 du 2 janvier 1981 modifiée, facilitant le crédit aux entreprises.</w:t>
      </w:r>
    </w:p>
    <w:p w14:paraId="4517A323" w14:textId="77777777" w:rsidR="00CE547F" w:rsidRPr="001B7B41" w:rsidRDefault="00CE547F" w:rsidP="00466A93">
      <w:pPr>
        <w:spacing w:line="360" w:lineRule="auto"/>
        <w:ind w:right="-142" w:firstLine="4"/>
        <w:jc w:val="both"/>
        <w:rPr>
          <w:rFonts w:ascii="Leelawadee" w:hAnsi="Leelawadee" w:cs="Leelawadee"/>
          <w:szCs w:val="18"/>
        </w:rPr>
      </w:pPr>
    </w:p>
    <w:p w14:paraId="36DA58D9" w14:textId="77777777" w:rsidR="009C1F89" w:rsidRPr="001B7B41" w:rsidRDefault="009C1F89" w:rsidP="00466A93">
      <w:pPr>
        <w:spacing w:line="360" w:lineRule="auto"/>
        <w:ind w:right="-142" w:firstLine="4"/>
        <w:jc w:val="both"/>
        <w:rPr>
          <w:rFonts w:ascii="Leelawadee" w:hAnsi="Leelawadee" w:cs="Leelawadee"/>
          <w:szCs w:val="18"/>
        </w:rPr>
      </w:pPr>
    </w:p>
    <w:p w14:paraId="718F3C38" w14:textId="77777777" w:rsidR="00CE547F" w:rsidRPr="001B7B41" w:rsidRDefault="00CE547F" w:rsidP="00466A93">
      <w:pPr>
        <w:spacing w:line="360" w:lineRule="auto"/>
        <w:ind w:left="4" w:right="-142"/>
        <w:jc w:val="both"/>
        <w:rPr>
          <w:rFonts w:ascii="Leelawadee" w:hAnsi="Leelawadee" w:cs="Leelawadee"/>
          <w:szCs w:val="18"/>
        </w:rPr>
      </w:pPr>
      <w:r w:rsidRPr="001B7B41">
        <w:rPr>
          <w:rFonts w:ascii="Leelawadee" w:hAnsi="Leelawadee" w:cs="Leelawadee" w:hint="cs"/>
          <w:szCs w:val="18"/>
        </w:rPr>
        <w:t xml:space="preserve">La part du marché que le titulaire n’envisage pas de confier à ses sous-traitants bénéficiant du paiement direct est ramené à ………………………..…………...HT, </w:t>
      </w:r>
    </w:p>
    <w:p w14:paraId="1F0623D0" w14:textId="77777777" w:rsidR="00CE547F" w:rsidRPr="001B7B41" w:rsidRDefault="00CE547F" w:rsidP="00466A93">
      <w:pPr>
        <w:spacing w:line="360" w:lineRule="auto"/>
        <w:ind w:left="4" w:right="-142"/>
        <w:jc w:val="both"/>
        <w:rPr>
          <w:rFonts w:ascii="Leelawadee" w:hAnsi="Leelawadee" w:cs="Leelawadee"/>
          <w:szCs w:val="18"/>
        </w:rPr>
      </w:pPr>
      <w:r w:rsidRPr="001B7B41">
        <w:rPr>
          <w:rFonts w:ascii="Leelawadee" w:hAnsi="Leelawadee" w:cs="Leelawadee" w:hint="cs"/>
          <w:szCs w:val="18"/>
        </w:rPr>
        <w:t>soit ………………………………..TTC  (le cas échéant).</w:t>
      </w:r>
    </w:p>
    <w:p w14:paraId="49989297" w14:textId="77777777" w:rsidR="00CE547F" w:rsidRPr="001B7B41" w:rsidRDefault="00CE547F" w:rsidP="00466A93">
      <w:pPr>
        <w:spacing w:line="360" w:lineRule="auto"/>
        <w:ind w:right="-142" w:firstLine="4"/>
        <w:jc w:val="both"/>
        <w:rPr>
          <w:rFonts w:ascii="Leelawadee" w:hAnsi="Leelawadee" w:cs="Leelawadee"/>
          <w:szCs w:val="18"/>
        </w:rPr>
      </w:pPr>
    </w:p>
    <w:p w14:paraId="7D3C9540" w14:textId="77777777" w:rsidR="00466A93" w:rsidRPr="001B7B41" w:rsidRDefault="00466A93" w:rsidP="00CE547F">
      <w:pPr>
        <w:spacing w:line="480" w:lineRule="atLeast"/>
        <w:ind w:right="-142" w:firstLine="4"/>
        <w:jc w:val="center"/>
        <w:rPr>
          <w:rFonts w:ascii="Leelawadee" w:hAnsi="Leelawadee" w:cs="Leelawadee"/>
          <w:szCs w:val="18"/>
        </w:rPr>
      </w:pPr>
    </w:p>
    <w:p w14:paraId="1836B5C2" w14:textId="77777777" w:rsidR="00CE547F" w:rsidRPr="001B7B41" w:rsidRDefault="00CE547F" w:rsidP="00CE547F">
      <w:pPr>
        <w:spacing w:line="480" w:lineRule="atLeast"/>
        <w:ind w:right="-142" w:firstLine="4"/>
        <w:jc w:val="center"/>
        <w:rPr>
          <w:rFonts w:ascii="Leelawadee" w:hAnsi="Leelawadee" w:cs="Leelawadee"/>
          <w:szCs w:val="18"/>
        </w:rPr>
      </w:pPr>
      <w:r w:rsidRPr="001B7B41">
        <w:rPr>
          <w:rFonts w:ascii="Leelawadee" w:hAnsi="Leelawadee" w:cs="Leelawadee" w:hint="cs"/>
          <w:szCs w:val="18"/>
        </w:rPr>
        <w:t>A Paris, le</w:t>
      </w:r>
    </w:p>
    <w:p w14:paraId="05E7908C" w14:textId="77777777" w:rsidR="00736DA3" w:rsidRPr="001B7B41" w:rsidRDefault="00736DA3" w:rsidP="00CE547F">
      <w:pPr>
        <w:spacing w:line="480" w:lineRule="atLeast"/>
        <w:ind w:right="-142" w:firstLine="4"/>
        <w:jc w:val="center"/>
        <w:rPr>
          <w:rFonts w:ascii="Leelawadee" w:hAnsi="Leelawadee" w:cs="Leelawadee"/>
          <w:szCs w:val="18"/>
        </w:rPr>
      </w:pPr>
    </w:p>
    <w:tbl>
      <w:tblPr>
        <w:tblW w:w="0" w:type="auto"/>
        <w:tblInd w:w="38" w:type="dxa"/>
        <w:tblLook w:val="04A0" w:firstRow="1" w:lastRow="0" w:firstColumn="1" w:lastColumn="0" w:noHBand="0" w:noVBand="1"/>
      </w:tblPr>
      <w:tblGrid>
        <w:gridCol w:w="5069"/>
        <w:gridCol w:w="5098"/>
      </w:tblGrid>
      <w:tr w:rsidR="00736DA3" w:rsidRPr="001B7B41" w14:paraId="4DAE56AB" w14:textId="77777777" w:rsidTr="006C61C1">
        <w:trPr>
          <w:trHeight w:val="1039"/>
        </w:trPr>
        <w:tc>
          <w:tcPr>
            <w:tcW w:w="5172" w:type="dxa"/>
            <w:shd w:val="clear" w:color="auto" w:fill="auto"/>
          </w:tcPr>
          <w:p w14:paraId="1FA0FFC3" w14:textId="77777777" w:rsidR="00736DA3" w:rsidRPr="001B7B41" w:rsidRDefault="00736DA3" w:rsidP="006C61C1">
            <w:pPr>
              <w:spacing w:line="240" w:lineRule="exact"/>
              <w:ind w:right="-1"/>
              <w:jc w:val="both"/>
              <w:rPr>
                <w:rFonts w:ascii="Leelawadee" w:hAnsi="Leelawadee" w:cs="Leelawadee"/>
                <w:color w:val="FFFFFF"/>
                <w:sz w:val="18"/>
              </w:rPr>
            </w:pPr>
            <w:r w:rsidRPr="001B7B41">
              <w:rPr>
                <w:rFonts w:ascii="Leelawadee" w:hAnsi="Leelawadee" w:cs="Leelawadee" w:hint="cs"/>
                <w:color w:val="FFFFFF"/>
                <w:sz w:val="18"/>
              </w:rPr>
              <w:t>Monsieur le Contrôleur Financier</w:t>
            </w:r>
          </w:p>
        </w:tc>
        <w:tc>
          <w:tcPr>
            <w:tcW w:w="5173" w:type="dxa"/>
            <w:shd w:val="clear" w:color="auto" w:fill="auto"/>
          </w:tcPr>
          <w:p w14:paraId="7E809874" w14:textId="77777777" w:rsidR="00736DA3" w:rsidRPr="001B7B41" w:rsidRDefault="00736DA3" w:rsidP="006C61C1">
            <w:pPr>
              <w:jc w:val="center"/>
              <w:rPr>
                <w:rFonts w:ascii="Leelawadee" w:eastAsia="Calibri" w:hAnsi="Leelawadee" w:cs="Leelawadee"/>
                <w:sz w:val="22"/>
                <w:szCs w:val="22"/>
                <w:lang w:eastAsia="en-US"/>
              </w:rPr>
            </w:pPr>
            <w:r w:rsidRPr="001B7B41">
              <w:rPr>
                <w:rFonts w:ascii="Leelawadee" w:hAnsi="Leelawadee" w:cs="Leelawadee" w:hint="cs"/>
              </w:rPr>
              <w:t>Le Directeur Général de l’AP-HP et par délégation</w:t>
            </w:r>
          </w:p>
          <w:p w14:paraId="26659852" w14:textId="77777777" w:rsidR="00736DA3" w:rsidRPr="001B7B41" w:rsidRDefault="00736DA3" w:rsidP="006C61C1">
            <w:pPr>
              <w:ind w:right="734" w:firstLine="507"/>
              <w:jc w:val="center"/>
              <w:rPr>
                <w:rFonts w:ascii="Leelawadee" w:hAnsi="Leelawadee" w:cs="Leelawadee"/>
                <w:b/>
                <w:bCs/>
              </w:rPr>
            </w:pPr>
            <w:r w:rsidRPr="001B7B41">
              <w:rPr>
                <w:rFonts w:ascii="Leelawadee" w:hAnsi="Leelawadee" w:cs="Leelawadee" w:hint="cs"/>
                <w:b/>
                <w:bCs/>
              </w:rPr>
              <w:t xml:space="preserve">Le Directeur Général </w:t>
            </w:r>
          </w:p>
          <w:p w14:paraId="22915722" w14:textId="77777777" w:rsidR="00736DA3" w:rsidRPr="001B7B41" w:rsidRDefault="00736DA3" w:rsidP="006C61C1">
            <w:pPr>
              <w:ind w:right="734" w:firstLine="507"/>
              <w:jc w:val="center"/>
              <w:rPr>
                <w:rFonts w:ascii="Leelawadee" w:hAnsi="Leelawadee" w:cs="Leelawadee"/>
                <w:b/>
                <w:bCs/>
              </w:rPr>
            </w:pPr>
            <w:r w:rsidRPr="001B7B41">
              <w:rPr>
                <w:rFonts w:ascii="Leelawadee" w:hAnsi="Leelawadee" w:cs="Leelawadee" w:hint="cs"/>
                <w:b/>
                <w:bCs/>
              </w:rPr>
              <w:t>du Groupe Hospitalo-Universitaire</w:t>
            </w:r>
          </w:p>
          <w:p w14:paraId="3CC888EC" w14:textId="77777777" w:rsidR="00736DA3" w:rsidRPr="001B7B41" w:rsidRDefault="00106E91" w:rsidP="006C61C1">
            <w:pPr>
              <w:ind w:right="734" w:firstLine="507"/>
              <w:jc w:val="center"/>
              <w:rPr>
                <w:rFonts w:ascii="Leelawadee" w:hAnsi="Leelawadee" w:cs="Leelawadee"/>
                <w:b/>
                <w:bCs/>
                <w:sz w:val="22"/>
                <w:szCs w:val="22"/>
              </w:rPr>
            </w:pPr>
            <w:r w:rsidRPr="001B7B41">
              <w:rPr>
                <w:rFonts w:ascii="Leelawadee" w:hAnsi="Leelawadee" w:cs="Leelawadee" w:hint="cs"/>
                <w:b/>
                <w:bCs/>
              </w:rPr>
              <w:t>AP-HP. Centre – Université</w:t>
            </w:r>
            <w:r w:rsidR="00736DA3" w:rsidRPr="001B7B41">
              <w:rPr>
                <w:rFonts w:ascii="Leelawadee" w:hAnsi="Leelawadee" w:cs="Leelawadee" w:hint="cs"/>
                <w:b/>
                <w:bCs/>
              </w:rPr>
              <w:t xml:space="preserve"> Paris</w:t>
            </w:r>
            <w:r w:rsidRPr="001B7B41">
              <w:rPr>
                <w:rFonts w:ascii="Leelawadee" w:hAnsi="Leelawadee" w:cs="Leelawadee" w:hint="cs"/>
                <w:b/>
                <w:bCs/>
              </w:rPr>
              <w:t xml:space="preserve"> Cité</w:t>
            </w:r>
          </w:p>
          <w:p w14:paraId="743989D7" w14:textId="77777777" w:rsidR="00736DA3" w:rsidRPr="001B7B41" w:rsidRDefault="00736DA3" w:rsidP="006C61C1">
            <w:pPr>
              <w:tabs>
                <w:tab w:val="left" w:pos="5387"/>
              </w:tabs>
              <w:jc w:val="center"/>
              <w:rPr>
                <w:rFonts w:ascii="Leelawadee" w:hAnsi="Leelawadee" w:cs="Leelawadee"/>
              </w:rPr>
            </w:pPr>
          </w:p>
          <w:p w14:paraId="5E6A0194" w14:textId="77777777" w:rsidR="00736DA3" w:rsidRPr="001B7B41" w:rsidRDefault="00736DA3" w:rsidP="006C61C1">
            <w:pPr>
              <w:tabs>
                <w:tab w:val="left" w:pos="5387"/>
              </w:tabs>
              <w:jc w:val="center"/>
              <w:rPr>
                <w:rFonts w:ascii="Leelawadee" w:hAnsi="Leelawadee" w:cs="Leelawadee"/>
                <w:bCs/>
              </w:rPr>
            </w:pPr>
            <w:r w:rsidRPr="001B7B41">
              <w:rPr>
                <w:rFonts w:ascii="Leelawadee" w:hAnsi="Leelawadee" w:cs="Leelawadee" w:hint="cs"/>
              </w:rPr>
              <w:t>et par délégation</w:t>
            </w:r>
          </w:p>
          <w:p w14:paraId="23CB6A00" w14:textId="77777777" w:rsidR="00736DA3" w:rsidRPr="001B7B41" w:rsidRDefault="00736DA3" w:rsidP="006C61C1">
            <w:pPr>
              <w:spacing w:line="240" w:lineRule="exact"/>
              <w:ind w:right="-1"/>
              <w:jc w:val="center"/>
              <w:rPr>
                <w:rFonts w:ascii="Leelawadee" w:hAnsi="Leelawadee" w:cs="Leelawadee"/>
                <w:sz w:val="18"/>
              </w:rPr>
            </w:pPr>
          </w:p>
        </w:tc>
      </w:tr>
    </w:tbl>
    <w:p w14:paraId="343FC1B4" w14:textId="77777777" w:rsidR="00CE547F" w:rsidRPr="001B7B41" w:rsidRDefault="00CE547F" w:rsidP="00CE547F">
      <w:pPr>
        <w:spacing w:line="480" w:lineRule="atLeast"/>
        <w:ind w:right="-142" w:firstLine="4"/>
        <w:rPr>
          <w:rFonts w:ascii="Leelawadee" w:hAnsi="Leelawadee" w:cs="Leelawadee"/>
          <w:sz w:val="18"/>
          <w:szCs w:val="18"/>
        </w:rPr>
      </w:pPr>
    </w:p>
    <w:p w14:paraId="0CF6D93B" w14:textId="77777777" w:rsidR="00CE547F" w:rsidRPr="001B7B41" w:rsidRDefault="00CE547F" w:rsidP="00CE547F">
      <w:pPr>
        <w:tabs>
          <w:tab w:val="left" w:pos="1010"/>
          <w:tab w:val="left" w:pos="6623"/>
        </w:tabs>
        <w:spacing w:line="240" w:lineRule="exact"/>
        <w:ind w:right="-1" w:hanging="567"/>
        <w:jc w:val="both"/>
        <w:rPr>
          <w:rFonts w:ascii="Leelawadee" w:hAnsi="Leelawadee" w:cs="Leelawadee"/>
        </w:rPr>
      </w:pPr>
    </w:p>
    <w:p w14:paraId="74F860CE" w14:textId="77777777" w:rsidR="00736DA3" w:rsidRPr="001B7B41" w:rsidRDefault="00A23A54" w:rsidP="0013085D">
      <w:pPr>
        <w:ind w:left="142" w:hanging="142"/>
        <w:jc w:val="both"/>
        <w:rPr>
          <w:rFonts w:ascii="Leelawadee" w:hAnsi="Leelawadee" w:cs="Leelawadee"/>
          <w:sz w:val="16"/>
          <w:szCs w:val="16"/>
        </w:rPr>
      </w:pPr>
      <w:r w:rsidRPr="001B7B41">
        <w:rPr>
          <w:rFonts w:ascii="Leelawadee" w:hAnsi="Leelawadee" w:cs="Leelawadee" w:hint="cs"/>
          <w:sz w:val="16"/>
          <w:szCs w:val="16"/>
        </w:rPr>
        <w:t xml:space="preserve"> </w:t>
      </w:r>
    </w:p>
    <w:p w14:paraId="77A6BDC3" w14:textId="77777777" w:rsidR="00736DA3" w:rsidRPr="001B7B41" w:rsidRDefault="00736DA3" w:rsidP="0013085D">
      <w:pPr>
        <w:ind w:left="142" w:hanging="142"/>
        <w:jc w:val="both"/>
        <w:rPr>
          <w:rFonts w:ascii="Leelawadee" w:hAnsi="Leelawadee" w:cs="Leelawadee"/>
          <w:sz w:val="16"/>
          <w:szCs w:val="16"/>
        </w:rPr>
      </w:pPr>
    </w:p>
    <w:p w14:paraId="52CAD6A7" w14:textId="77777777" w:rsidR="00736DA3" w:rsidRPr="001B7B41" w:rsidRDefault="00736DA3" w:rsidP="0013085D">
      <w:pPr>
        <w:ind w:left="142" w:hanging="142"/>
        <w:jc w:val="both"/>
        <w:rPr>
          <w:rFonts w:ascii="Leelawadee" w:hAnsi="Leelawadee" w:cs="Leelawadee"/>
          <w:sz w:val="16"/>
          <w:szCs w:val="16"/>
        </w:rPr>
      </w:pPr>
    </w:p>
    <w:p w14:paraId="4A99A566" w14:textId="77777777" w:rsidR="00736DA3" w:rsidRPr="001B7B41" w:rsidRDefault="00736DA3" w:rsidP="0013085D">
      <w:pPr>
        <w:ind w:left="142" w:hanging="142"/>
        <w:jc w:val="both"/>
        <w:rPr>
          <w:rFonts w:ascii="Leelawadee" w:hAnsi="Leelawadee" w:cs="Leelawadee"/>
          <w:sz w:val="16"/>
          <w:szCs w:val="16"/>
        </w:rPr>
      </w:pPr>
    </w:p>
    <w:p w14:paraId="036B2701" w14:textId="77777777" w:rsidR="00736DA3" w:rsidRPr="001B7B41" w:rsidRDefault="00736DA3" w:rsidP="0013085D">
      <w:pPr>
        <w:ind w:left="142" w:hanging="142"/>
        <w:jc w:val="both"/>
        <w:rPr>
          <w:rFonts w:ascii="Leelawadee" w:hAnsi="Leelawadee" w:cs="Leelawadee"/>
          <w:sz w:val="16"/>
          <w:szCs w:val="16"/>
        </w:rPr>
      </w:pPr>
    </w:p>
    <w:p w14:paraId="40C408E3" w14:textId="77777777" w:rsidR="00736DA3" w:rsidRPr="001B7B41" w:rsidRDefault="00736DA3" w:rsidP="0013085D">
      <w:pPr>
        <w:ind w:left="142" w:hanging="142"/>
        <w:jc w:val="both"/>
        <w:rPr>
          <w:rFonts w:ascii="Leelawadee" w:hAnsi="Leelawadee" w:cs="Leelawadee"/>
          <w:sz w:val="16"/>
          <w:szCs w:val="16"/>
        </w:rPr>
      </w:pPr>
    </w:p>
    <w:p w14:paraId="3B95B6CB" w14:textId="77777777" w:rsidR="00736DA3" w:rsidRPr="001B7B41" w:rsidRDefault="00736DA3" w:rsidP="0013085D">
      <w:pPr>
        <w:ind w:left="142" w:hanging="142"/>
        <w:jc w:val="both"/>
        <w:rPr>
          <w:rFonts w:ascii="Leelawadee" w:hAnsi="Leelawadee" w:cs="Leelawadee"/>
          <w:sz w:val="16"/>
          <w:szCs w:val="16"/>
        </w:rPr>
      </w:pPr>
    </w:p>
    <w:p w14:paraId="79926AC6" w14:textId="77777777" w:rsidR="00CE547F" w:rsidRPr="001B7B41" w:rsidRDefault="00A23A54" w:rsidP="0013085D">
      <w:pPr>
        <w:ind w:left="142" w:hanging="142"/>
        <w:jc w:val="both"/>
        <w:rPr>
          <w:rFonts w:ascii="Leelawadee" w:hAnsi="Leelawadee" w:cs="Leelawadee"/>
          <w:sz w:val="16"/>
          <w:szCs w:val="16"/>
        </w:rPr>
      </w:pPr>
      <w:r w:rsidRPr="001B7B41">
        <w:rPr>
          <w:rFonts w:ascii="Leelawadee" w:hAnsi="Leelawadee" w:cs="Leelawadee" w:hint="cs"/>
          <w:sz w:val="16"/>
          <w:szCs w:val="16"/>
        </w:rPr>
        <w:t>1</w:t>
      </w:r>
      <w:r w:rsidR="0013085D" w:rsidRPr="001B7B41">
        <w:rPr>
          <w:rFonts w:ascii="Leelawadee" w:hAnsi="Leelawadee" w:cs="Leelawadee" w:hint="cs"/>
          <w:sz w:val="16"/>
          <w:szCs w:val="16"/>
        </w:rPr>
        <w:t xml:space="preserve">) </w:t>
      </w:r>
      <w:r w:rsidR="00CE547F" w:rsidRPr="001B7B41">
        <w:rPr>
          <w:rFonts w:ascii="Leelawadee" w:hAnsi="Leelawadee" w:cs="Leelawadee" w:hint="cs"/>
          <w:sz w:val="16"/>
          <w:szCs w:val="16"/>
        </w:rPr>
        <w:t>A remplir par l’administration (pouvoir adjudicateur compétent pour signer le marché) en original sur une photocopie.</w:t>
      </w:r>
    </w:p>
    <w:p w14:paraId="011736C1" w14:textId="77777777" w:rsidR="00CE547F" w:rsidRPr="001B7B41" w:rsidRDefault="00CE547F" w:rsidP="00CE547F">
      <w:pPr>
        <w:spacing w:line="200" w:lineRule="exact"/>
        <w:ind w:right="-1"/>
        <w:jc w:val="both"/>
        <w:rPr>
          <w:rFonts w:ascii="Leelawadee" w:hAnsi="Leelawadee" w:cs="Leelawadee"/>
        </w:rPr>
      </w:pPr>
    </w:p>
    <w:p w14:paraId="729C314C" w14:textId="77777777" w:rsidR="006E1CF9" w:rsidRPr="001B7B41" w:rsidRDefault="00EF54A6" w:rsidP="00CE547F">
      <w:pPr>
        <w:spacing w:line="200" w:lineRule="exact"/>
        <w:ind w:right="-1"/>
        <w:jc w:val="both"/>
        <w:rPr>
          <w:rFonts w:ascii="Leelawadee" w:hAnsi="Leelawadee" w:cs="Leelawadee"/>
        </w:rPr>
      </w:pPr>
      <w:r w:rsidRPr="001B7B41">
        <w:rPr>
          <w:rFonts w:ascii="Leelawadee" w:hAnsi="Leelawadee" w:cs="Leelawadee" w:hint="cs"/>
        </w:rPr>
        <w:br w:type="page"/>
      </w:r>
    </w:p>
    <w:p w14:paraId="6D1C30BC" w14:textId="1B4B045F" w:rsidR="006E1CF9" w:rsidRPr="001B7B41" w:rsidRDefault="006E1CF9" w:rsidP="006E1CF9">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Leelawadee" w:hAnsi="Leelawadee" w:cs="Leelawadee"/>
          <w:b/>
          <w:sz w:val="28"/>
        </w:rPr>
      </w:pPr>
      <w:r w:rsidRPr="001B7B41">
        <w:rPr>
          <w:rFonts w:ascii="Leelawadee" w:hAnsi="Leelawadee" w:cs="Leelawadee" w:hint="cs"/>
          <w:b/>
          <w:sz w:val="28"/>
        </w:rPr>
        <w:lastRenderedPageBreak/>
        <w:t xml:space="preserve">ANNEXE </w:t>
      </w:r>
      <w:r w:rsidR="00FA17E4" w:rsidRPr="001B7B41">
        <w:rPr>
          <w:rFonts w:ascii="Leelawadee" w:hAnsi="Leelawadee" w:cs="Leelawadee" w:hint="cs"/>
          <w:b/>
          <w:sz w:val="28"/>
        </w:rPr>
        <w:t>À</w:t>
      </w:r>
      <w:r w:rsidRPr="001B7B41">
        <w:rPr>
          <w:rFonts w:ascii="Leelawadee" w:hAnsi="Leelawadee" w:cs="Leelawadee" w:hint="cs"/>
          <w:b/>
          <w:sz w:val="28"/>
        </w:rPr>
        <w:t xml:space="preserve"> L’ACTE D’ENGAGEMENT EN CAS DE SOUS</w:t>
      </w:r>
      <w:r w:rsidR="00FA17E4" w:rsidRPr="001B7B41">
        <w:rPr>
          <w:rFonts w:ascii="Leelawadee" w:hAnsi="Leelawadee" w:cs="Leelawadee" w:hint="cs"/>
          <w:b/>
          <w:sz w:val="28"/>
        </w:rPr>
        <w:t>-</w:t>
      </w:r>
      <w:r w:rsidRPr="001B7B41">
        <w:rPr>
          <w:rFonts w:ascii="Leelawadee" w:hAnsi="Leelawadee" w:cs="Leelawadee" w:hint="cs"/>
          <w:b/>
          <w:sz w:val="28"/>
        </w:rPr>
        <w:t>TRAITANCE</w:t>
      </w:r>
    </w:p>
    <w:p w14:paraId="6D8698E6" w14:textId="77777777" w:rsidR="006E1CF9" w:rsidRPr="001B7B41" w:rsidRDefault="006E1CF9" w:rsidP="006E1CF9">
      <w:pPr>
        <w:rPr>
          <w:rFonts w:ascii="Leelawadee" w:hAnsi="Leelawadee" w:cs="Leelawadee"/>
          <w:sz w:val="22"/>
        </w:rPr>
      </w:pPr>
    </w:p>
    <w:p w14:paraId="5FA4B274" w14:textId="77777777" w:rsidR="006E1CF9" w:rsidRPr="001B7B41" w:rsidRDefault="006E1CF9" w:rsidP="006E1CF9">
      <w:pPr>
        <w:rPr>
          <w:rFonts w:ascii="Leelawadee" w:hAnsi="Leelawadee" w:cs="Leelawadee"/>
          <w:sz w:val="18"/>
          <w:szCs w:val="18"/>
        </w:rPr>
      </w:pPr>
      <w:r w:rsidRPr="001B7B41">
        <w:rPr>
          <w:rFonts w:ascii="Leelawadee" w:hAnsi="Leelawadee" w:cs="Leelawadee" w:hint="cs"/>
          <w:sz w:val="18"/>
          <w:szCs w:val="18"/>
        </w:rPr>
        <w:t>Demande d’acceptation d’un sous-traitant et d’agrément des conditions de paiement du contrat de sous-traitance (1)</w:t>
      </w:r>
    </w:p>
    <w:p w14:paraId="4C5EF291" w14:textId="77777777" w:rsidR="006E1CF9" w:rsidRPr="001B7B41" w:rsidRDefault="006E1CF9" w:rsidP="006E1CF9">
      <w:pPr>
        <w:rPr>
          <w:rFonts w:ascii="Leelawadee" w:hAnsi="Leelawadee" w:cs="Leelawadee"/>
          <w:sz w:val="18"/>
          <w:szCs w:val="18"/>
        </w:rPr>
      </w:pPr>
    </w:p>
    <w:p w14:paraId="718C8A20" w14:textId="77777777" w:rsidR="006E1CF9" w:rsidRPr="001B7B41" w:rsidRDefault="006E1CF9" w:rsidP="006E1CF9">
      <w:pPr>
        <w:tabs>
          <w:tab w:val="right" w:leader="dot" w:pos="9639"/>
        </w:tabs>
        <w:rPr>
          <w:rFonts w:ascii="Leelawadee" w:hAnsi="Leelawadee" w:cs="Leelawadee"/>
          <w:sz w:val="18"/>
          <w:szCs w:val="18"/>
        </w:rPr>
      </w:pPr>
      <w:r w:rsidRPr="001B7B41">
        <w:rPr>
          <w:rFonts w:ascii="Leelawadee" w:hAnsi="Leelawadee" w:cs="Leelawadee" w:hint="cs"/>
          <w:sz w:val="18"/>
          <w:szCs w:val="18"/>
        </w:rPr>
        <w:t>Marché</w:t>
      </w:r>
      <w:r w:rsidRPr="001B7B41">
        <w:rPr>
          <w:rFonts w:ascii="Leelawadee" w:hAnsi="Leelawadee" w:cs="Leelawadee" w:hint="cs"/>
          <w:sz w:val="18"/>
          <w:szCs w:val="18"/>
        </w:rPr>
        <w:tab/>
      </w:r>
    </w:p>
    <w:p w14:paraId="379BEB95" w14:textId="77777777" w:rsidR="006E1CF9" w:rsidRPr="001B7B41" w:rsidRDefault="006E1CF9" w:rsidP="006E1CF9">
      <w:pPr>
        <w:tabs>
          <w:tab w:val="right" w:leader="dot" w:pos="9639"/>
        </w:tabs>
        <w:rPr>
          <w:rFonts w:ascii="Leelawadee" w:hAnsi="Leelawadee" w:cs="Leelawadee"/>
          <w:sz w:val="18"/>
          <w:szCs w:val="18"/>
        </w:rPr>
      </w:pPr>
      <w:r w:rsidRPr="001B7B41">
        <w:rPr>
          <w:rFonts w:ascii="Leelawadee" w:hAnsi="Leelawadee" w:cs="Leelawadee" w:hint="cs"/>
          <w:sz w:val="18"/>
          <w:szCs w:val="18"/>
        </w:rPr>
        <w:t>Titulaire</w:t>
      </w:r>
      <w:r w:rsidRPr="001B7B41">
        <w:rPr>
          <w:rFonts w:ascii="Leelawadee" w:hAnsi="Leelawadee" w:cs="Leelawadee" w:hint="cs"/>
          <w:sz w:val="18"/>
          <w:szCs w:val="18"/>
        </w:rPr>
        <w:tab/>
      </w:r>
    </w:p>
    <w:p w14:paraId="73A973A4" w14:textId="77777777" w:rsidR="006E1CF9" w:rsidRPr="001B7B41" w:rsidRDefault="006E1CF9" w:rsidP="006E1CF9">
      <w:pPr>
        <w:tabs>
          <w:tab w:val="right" w:leader="dot" w:pos="9639"/>
        </w:tabs>
        <w:rPr>
          <w:rFonts w:ascii="Leelawadee" w:hAnsi="Leelawadee" w:cs="Leelawadee"/>
          <w:sz w:val="18"/>
          <w:szCs w:val="18"/>
        </w:rPr>
      </w:pPr>
      <w:r w:rsidRPr="001B7B41">
        <w:rPr>
          <w:rFonts w:ascii="Leelawadee" w:hAnsi="Leelawadee" w:cs="Leelawadee" w:hint="cs"/>
          <w:sz w:val="18"/>
          <w:szCs w:val="18"/>
        </w:rPr>
        <w:t>Objet</w:t>
      </w:r>
      <w:r w:rsidRPr="001B7B41">
        <w:rPr>
          <w:rFonts w:ascii="Leelawadee" w:hAnsi="Leelawadee" w:cs="Leelawadee" w:hint="cs"/>
          <w:sz w:val="18"/>
          <w:szCs w:val="18"/>
        </w:rPr>
        <w:tab/>
      </w:r>
    </w:p>
    <w:p w14:paraId="46C6437A" w14:textId="77777777" w:rsidR="006E1CF9" w:rsidRPr="001B7B41" w:rsidRDefault="006E1CF9" w:rsidP="006E1CF9">
      <w:pPr>
        <w:tabs>
          <w:tab w:val="right" w:leader="dot" w:pos="9639"/>
        </w:tabs>
        <w:rPr>
          <w:rFonts w:ascii="Leelawadee" w:hAnsi="Leelawadee" w:cs="Leelawadee"/>
          <w:sz w:val="18"/>
          <w:szCs w:val="18"/>
        </w:rPr>
      </w:pPr>
    </w:p>
    <w:p w14:paraId="3F17848C" w14:textId="0C06E8BC" w:rsidR="006E1CF9" w:rsidRPr="001B7B41" w:rsidRDefault="006E1CF9" w:rsidP="006E1CF9">
      <w:pPr>
        <w:tabs>
          <w:tab w:val="right" w:leader="dot" w:pos="9639"/>
        </w:tabs>
        <w:rPr>
          <w:rFonts w:ascii="Leelawadee" w:hAnsi="Leelawadee" w:cs="Leelawadee"/>
          <w:b/>
          <w:sz w:val="18"/>
          <w:szCs w:val="18"/>
        </w:rPr>
      </w:pPr>
      <w:r w:rsidRPr="001B7B41">
        <w:rPr>
          <w:rFonts w:ascii="Leelawadee" w:hAnsi="Leelawadee" w:cs="Leelawadee" w:hint="cs"/>
          <w:b/>
          <w:sz w:val="18"/>
          <w:szCs w:val="18"/>
        </w:rPr>
        <w:t>PRESTATIONS SOUS-TRAIT</w:t>
      </w:r>
      <w:r w:rsidR="001B7B41" w:rsidRPr="001B7B41">
        <w:rPr>
          <w:rFonts w:ascii="Leelawadee" w:hAnsi="Leelawadee" w:cs="Leelawadee" w:hint="cs"/>
          <w:b/>
          <w:sz w:val="18"/>
          <w:szCs w:val="18"/>
        </w:rPr>
        <w:t>É</w:t>
      </w:r>
      <w:r w:rsidRPr="001B7B41">
        <w:rPr>
          <w:rFonts w:ascii="Leelawadee" w:hAnsi="Leelawadee" w:cs="Leelawadee" w:hint="cs"/>
          <w:b/>
          <w:sz w:val="18"/>
          <w:szCs w:val="18"/>
        </w:rPr>
        <w:t>ES</w:t>
      </w:r>
    </w:p>
    <w:p w14:paraId="0444D7EA" w14:textId="77777777" w:rsidR="006E1CF9" w:rsidRPr="001B7B41" w:rsidRDefault="006E1CF9" w:rsidP="006E1CF9">
      <w:pPr>
        <w:tabs>
          <w:tab w:val="right" w:leader="dot" w:pos="9639"/>
        </w:tabs>
        <w:rPr>
          <w:rFonts w:ascii="Leelawadee" w:hAnsi="Leelawadee" w:cs="Leelawadee"/>
          <w:b/>
          <w:sz w:val="18"/>
          <w:szCs w:val="18"/>
        </w:rPr>
      </w:pPr>
    </w:p>
    <w:p w14:paraId="601BD272" w14:textId="77777777" w:rsidR="006E1CF9" w:rsidRPr="001B7B41" w:rsidRDefault="006E1CF9" w:rsidP="006E1CF9">
      <w:pPr>
        <w:tabs>
          <w:tab w:val="right" w:leader="dot" w:pos="9639"/>
        </w:tabs>
        <w:spacing w:after="120"/>
        <w:rPr>
          <w:rFonts w:ascii="Leelawadee" w:hAnsi="Leelawadee" w:cs="Leelawadee"/>
          <w:sz w:val="18"/>
          <w:szCs w:val="18"/>
        </w:rPr>
      </w:pPr>
      <w:r w:rsidRPr="001B7B41">
        <w:rPr>
          <w:rFonts w:ascii="Leelawadee" w:hAnsi="Leelawadee" w:cs="Leelawadee" w:hint="cs"/>
          <w:sz w:val="18"/>
          <w:szCs w:val="18"/>
        </w:rPr>
        <w:t>Nature</w:t>
      </w:r>
      <w:r w:rsidRPr="001B7B41">
        <w:rPr>
          <w:rFonts w:ascii="Leelawadee" w:hAnsi="Leelawadee" w:cs="Leelawadee" w:hint="cs"/>
          <w:sz w:val="18"/>
          <w:szCs w:val="18"/>
        </w:rPr>
        <w:tab/>
      </w:r>
    </w:p>
    <w:p w14:paraId="26654039" w14:textId="77777777" w:rsidR="006E1CF9" w:rsidRPr="001B7B41" w:rsidRDefault="006E1CF9" w:rsidP="006E1CF9">
      <w:pPr>
        <w:tabs>
          <w:tab w:val="right" w:leader="dot" w:pos="9639"/>
        </w:tabs>
        <w:spacing w:after="120"/>
        <w:rPr>
          <w:rFonts w:ascii="Leelawadee" w:hAnsi="Leelawadee" w:cs="Leelawadee"/>
          <w:sz w:val="18"/>
          <w:szCs w:val="18"/>
        </w:rPr>
      </w:pPr>
      <w:r w:rsidRPr="001B7B41">
        <w:rPr>
          <w:rFonts w:ascii="Leelawadee" w:hAnsi="Leelawadee" w:cs="Leelawadee" w:hint="cs"/>
          <w:sz w:val="18"/>
          <w:szCs w:val="18"/>
        </w:rPr>
        <w:t>Montant T.V.A. comprise</w:t>
      </w:r>
      <w:r w:rsidRPr="001B7B41">
        <w:rPr>
          <w:rFonts w:ascii="Leelawadee" w:hAnsi="Leelawadee" w:cs="Leelawadee" w:hint="cs"/>
          <w:sz w:val="18"/>
          <w:szCs w:val="18"/>
        </w:rPr>
        <w:tab/>
      </w:r>
    </w:p>
    <w:p w14:paraId="155D9843" w14:textId="77777777" w:rsidR="006E1CF9" w:rsidRPr="001B7B41" w:rsidRDefault="006E1CF9" w:rsidP="006E1CF9">
      <w:pPr>
        <w:tabs>
          <w:tab w:val="right" w:leader="dot" w:pos="9639"/>
        </w:tabs>
        <w:rPr>
          <w:rFonts w:ascii="Leelawadee" w:hAnsi="Leelawadee" w:cs="Leelawadee"/>
          <w:sz w:val="18"/>
          <w:szCs w:val="18"/>
        </w:rPr>
      </w:pPr>
    </w:p>
    <w:p w14:paraId="42A6F5BE" w14:textId="77777777" w:rsidR="006E1CF9" w:rsidRPr="001B7B41" w:rsidRDefault="006E1CF9" w:rsidP="006E1CF9">
      <w:pPr>
        <w:tabs>
          <w:tab w:val="right" w:leader="dot" w:pos="9639"/>
        </w:tabs>
        <w:rPr>
          <w:rFonts w:ascii="Leelawadee" w:hAnsi="Leelawadee" w:cs="Leelawadee"/>
          <w:b/>
          <w:sz w:val="18"/>
          <w:szCs w:val="18"/>
        </w:rPr>
      </w:pPr>
      <w:r w:rsidRPr="001B7B41">
        <w:rPr>
          <w:rFonts w:ascii="Leelawadee" w:hAnsi="Leelawadee" w:cs="Leelawadee" w:hint="cs"/>
          <w:b/>
          <w:sz w:val="18"/>
          <w:szCs w:val="18"/>
        </w:rPr>
        <w:t>SOUS-TRAITANT</w:t>
      </w:r>
    </w:p>
    <w:p w14:paraId="1A2E44BB" w14:textId="77777777" w:rsidR="006E1CF9" w:rsidRPr="001B7B41" w:rsidRDefault="006E1CF9" w:rsidP="006E1CF9">
      <w:pPr>
        <w:tabs>
          <w:tab w:val="right" w:leader="dot" w:pos="9639"/>
        </w:tabs>
        <w:rPr>
          <w:rFonts w:ascii="Leelawadee" w:hAnsi="Leelawadee" w:cs="Leelawadee"/>
          <w:b/>
          <w:sz w:val="18"/>
          <w:szCs w:val="18"/>
        </w:rPr>
      </w:pPr>
    </w:p>
    <w:p w14:paraId="7C0F7114" w14:textId="77777777" w:rsidR="006E1CF9" w:rsidRPr="001B7B41" w:rsidRDefault="006E1CF9" w:rsidP="006E1CF9">
      <w:pPr>
        <w:tabs>
          <w:tab w:val="right" w:leader="dot" w:pos="9639"/>
        </w:tabs>
        <w:spacing w:after="120"/>
        <w:rPr>
          <w:rFonts w:ascii="Leelawadee" w:hAnsi="Leelawadee" w:cs="Leelawadee"/>
          <w:sz w:val="18"/>
          <w:szCs w:val="18"/>
        </w:rPr>
      </w:pPr>
      <w:r w:rsidRPr="001B7B41">
        <w:rPr>
          <w:rFonts w:ascii="Leelawadee" w:hAnsi="Leelawadee" w:cs="Leelawadee" w:hint="cs"/>
          <w:sz w:val="18"/>
          <w:szCs w:val="18"/>
        </w:rPr>
        <w:t>Nom, raison ou dénomination sociale</w:t>
      </w:r>
      <w:r w:rsidRPr="001B7B41">
        <w:rPr>
          <w:rFonts w:ascii="Leelawadee" w:hAnsi="Leelawadee" w:cs="Leelawadee" w:hint="cs"/>
          <w:sz w:val="18"/>
          <w:szCs w:val="18"/>
        </w:rPr>
        <w:tab/>
      </w:r>
    </w:p>
    <w:p w14:paraId="7772007A" w14:textId="77777777" w:rsidR="006E1CF9" w:rsidRPr="001B7B41" w:rsidRDefault="006E1CF9" w:rsidP="006E1CF9">
      <w:pPr>
        <w:tabs>
          <w:tab w:val="right" w:leader="dot" w:pos="9639"/>
        </w:tabs>
        <w:spacing w:after="120"/>
        <w:rPr>
          <w:rFonts w:ascii="Leelawadee" w:hAnsi="Leelawadee" w:cs="Leelawadee"/>
          <w:sz w:val="18"/>
          <w:szCs w:val="18"/>
        </w:rPr>
      </w:pPr>
      <w:r w:rsidRPr="001B7B41">
        <w:rPr>
          <w:rFonts w:ascii="Leelawadee" w:hAnsi="Leelawadee" w:cs="Leelawadee" w:hint="cs"/>
          <w:sz w:val="18"/>
          <w:szCs w:val="18"/>
        </w:rPr>
        <w:t>Entreprise individuelle ou forme juridique de la société</w:t>
      </w:r>
      <w:r w:rsidRPr="001B7B41">
        <w:rPr>
          <w:rFonts w:ascii="Leelawadee" w:hAnsi="Leelawadee" w:cs="Leelawadee" w:hint="cs"/>
          <w:sz w:val="18"/>
          <w:szCs w:val="18"/>
        </w:rPr>
        <w:tab/>
      </w:r>
    </w:p>
    <w:p w14:paraId="6B893E08" w14:textId="77777777" w:rsidR="006E1CF9" w:rsidRPr="001B7B41" w:rsidRDefault="006E1CF9" w:rsidP="006E1CF9">
      <w:pPr>
        <w:tabs>
          <w:tab w:val="right" w:leader="dot" w:pos="9639"/>
        </w:tabs>
        <w:spacing w:after="120"/>
        <w:rPr>
          <w:rFonts w:ascii="Leelawadee" w:hAnsi="Leelawadee" w:cs="Leelawadee"/>
          <w:sz w:val="18"/>
          <w:szCs w:val="18"/>
        </w:rPr>
      </w:pPr>
      <w:r w:rsidRPr="001B7B41">
        <w:rPr>
          <w:rFonts w:ascii="Leelawadee" w:hAnsi="Leelawadee" w:cs="Leelawadee" w:hint="cs"/>
          <w:sz w:val="18"/>
          <w:szCs w:val="18"/>
        </w:rPr>
        <w:t>Numéro d’identité d’établissement (SIRET)</w:t>
      </w:r>
      <w:r w:rsidRPr="001B7B41">
        <w:rPr>
          <w:rFonts w:ascii="Leelawadee" w:hAnsi="Leelawadee" w:cs="Leelawadee" w:hint="cs"/>
          <w:sz w:val="18"/>
          <w:szCs w:val="18"/>
        </w:rPr>
        <w:tab/>
      </w:r>
    </w:p>
    <w:p w14:paraId="0B1DA089" w14:textId="77777777" w:rsidR="006E1CF9" w:rsidRPr="001B7B41" w:rsidRDefault="006E1CF9" w:rsidP="006E1CF9">
      <w:pPr>
        <w:tabs>
          <w:tab w:val="right" w:leader="dot" w:pos="9639"/>
        </w:tabs>
        <w:spacing w:after="120"/>
        <w:rPr>
          <w:rFonts w:ascii="Leelawadee" w:hAnsi="Leelawadee" w:cs="Leelawadee"/>
          <w:sz w:val="18"/>
          <w:szCs w:val="18"/>
        </w:rPr>
      </w:pPr>
      <w:r w:rsidRPr="001B7B41">
        <w:rPr>
          <w:rFonts w:ascii="Leelawadee" w:hAnsi="Leelawadee" w:cs="Leelawadee" w:hint="cs"/>
          <w:sz w:val="18"/>
          <w:szCs w:val="18"/>
        </w:rPr>
        <w:t>N° SIREN ……………………………………………………………………………………………………..</w:t>
      </w:r>
    </w:p>
    <w:p w14:paraId="0AA46357" w14:textId="77777777" w:rsidR="006E1CF9" w:rsidRPr="001B7B41" w:rsidRDefault="006E1CF9" w:rsidP="006E1CF9">
      <w:pPr>
        <w:tabs>
          <w:tab w:val="right" w:leader="dot" w:pos="9639"/>
        </w:tabs>
        <w:spacing w:after="120"/>
        <w:rPr>
          <w:rFonts w:ascii="Leelawadee" w:hAnsi="Leelawadee" w:cs="Leelawadee"/>
          <w:sz w:val="18"/>
          <w:szCs w:val="18"/>
        </w:rPr>
      </w:pPr>
      <w:r w:rsidRPr="001B7B41">
        <w:rPr>
          <w:rFonts w:ascii="Leelawadee" w:hAnsi="Leelawadee" w:cs="Leelawadee" w:hint="cs"/>
          <w:sz w:val="18"/>
          <w:szCs w:val="18"/>
        </w:rPr>
        <w:t>Numéro d’inscription au registre du commerce ou au répertoire des métiers</w:t>
      </w:r>
      <w:r w:rsidRPr="001B7B41">
        <w:rPr>
          <w:rFonts w:ascii="Leelawadee" w:hAnsi="Leelawadee" w:cs="Leelawadee" w:hint="cs"/>
          <w:sz w:val="18"/>
          <w:szCs w:val="18"/>
        </w:rPr>
        <w:tab/>
      </w:r>
    </w:p>
    <w:p w14:paraId="5F83C397" w14:textId="77777777" w:rsidR="006E1CF9" w:rsidRPr="001B7B41" w:rsidRDefault="006E1CF9" w:rsidP="006E1CF9">
      <w:pPr>
        <w:tabs>
          <w:tab w:val="right" w:leader="dot" w:pos="9639"/>
        </w:tabs>
        <w:spacing w:after="120"/>
        <w:rPr>
          <w:rFonts w:ascii="Leelawadee" w:hAnsi="Leelawadee" w:cs="Leelawadee"/>
          <w:sz w:val="18"/>
          <w:szCs w:val="18"/>
        </w:rPr>
      </w:pPr>
      <w:r w:rsidRPr="001B7B41">
        <w:rPr>
          <w:rFonts w:ascii="Leelawadee" w:hAnsi="Leelawadee" w:cs="Leelawadee" w:hint="cs"/>
          <w:sz w:val="18"/>
          <w:szCs w:val="18"/>
        </w:rPr>
        <w:t>Adresse</w:t>
      </w:r>
      <w:r w:rsidRPr="001B7B41">
        <w:rPr>
          <w:rFonts w:ascii="Leelawadee" w:hAnsi="Leelawadee" w:cs="Leelawadee" w:hint="cs"/>
          <w:sz w:val="18"/>
          <w:szCs w:val="18"/>
        </w:rPr>
        <w:tab/>
      </w:r>
    </w:p>
    <w:p w14:paraId="5CF36087" w14:textId="77777777" w:rsidR="006E1CF9" w:rsidRPr="001B7B41" w:rsidRDefault="006E1CF9" w:rsidP="006E1CF9">
      <w:pPr>
        <w:tabs>
          <w:tab w:val="right" w:leader="dot" w:pos="9639"/>
        </w:tabs>
        <w:spacing w:after="120"/>
        <w:rPr>
          <w:rFonts w:ascii="Leelawadee" w:hAnsi="Leelawadee" w:cs="Leelawadee"/>
          <w:sz w:val="18"/>
          <w:szCs w:val="18"/>
        </w:rPr>
      </w:pPr>
      <w:r w:rsidRPr="001B7B41">
        <w:rPr>
          <w:rFonts w:ascii="Leelawadee" w:hAnsi="Leelawadee" w:cs="Leelawadee" w:hint="cs"/>
          <w:sz w:val="18"/>
          <w:szCs w:val="18"/>
        </w:rPr>
        <w:t>Compte à créditer (établissement de crédit, agence ou centre, numéro de compte)</w:t>
      </w:r>
      <w:r w:rsidRPr="001B7B41">
        <w:rPr>
          <w:rFonts w:ascii="Leelawadee" w:hAnsi="Leelawadee" w:cs="Leelawadee" w:hint="cs"/>
          <w:sz w:val="18"/>
          <w:szCs w:val="18"/>
        </w:rPr>
        <w:tab/>
      </w:r>
    </w:p>
    <w:p w14:paraId="7FCB11BA" w14:textId="77777777" w:rsidR="006E1CF9" w:rsidRPr="001B7B41" w:rsidRDefault="006E1CF9" w:rsidP="006E1CF9">
      <w:pPr>
        <w:tabs>
          <w:tab w:val="right" w:leader="dot" w:pos="9639"/>
        </w:tabs>
        <w:spacing w:after="120"/>
        <w:rPr>
          <w:rFonts w:ascii="Leelawadee" w:hAnsi="Leelawadee" w:cs="Leelawadee"/>
          <w:sz w:val="18"/>
          <w:szCs w:val="18"/>
        </w:rPr>
      </w:pPr>
      <w:r w:rsidRPr="001B7B41">
        <w:rPr>
          <w:rFonts w:ascii="Leelawadee" w:hAnsi="Leelawadee" w:cs="Leelawadee" w:hint="cs"/>
          <w:sz w:val="18"/>
          <w:szCs w:val="18"/>
        </w:rPr>
        <w:tab/>
      </w:r>
    </w:p>
    <w:p w14:paraId="2C7401FC" w14:textId="77777777" w:rsidR="006E1CF9" w:rsidRPr="001B7B41" w:rsidRDefault="006E1CF9" w:rsidP="006E1CF9">
      <w:pPr>
        <w:tabs>
          <w:tab w:val="right" w:leader="dot" w:pos="9639"/>
        </w:tabs>
        <w:rPr>
          <w:rFonts w:ascii="Leelawadee" w:hAnsi="Leelawadee" w:cs="Leelawadee"/>
          <w:b/>
          <w:sz w:val="18"/>
          <w:szCs w:val="18"/>
        </w:rPr>
      </w:pPr>
      <w:r w:rsidRPr="001B7B41">
        <w:rPr>
          <w:rFonts w:ascii="Leelawadee" w:hAnsi="Leelawadee" w:cs="Leelawadee" w:hint="cs"/>
          <w:b/>
          <w:sz w:val="18"/>
          <w:szCs w:val="18"/>
        </w:rPr>
        <w:t>CONDITIONS DE PAIEMENT DU CONTRAT DE SOUS-TRAITANCE</w:t>
      </w:r>
    </w:p>
    <w:p w14:paraId="797CEC4C" w14:textId="77777777" w:rsidR="006E1CF9" w:rsidRPr="001B7B41" w:rsidRDefault="006E1CF9" w:rsidP="006E1CF9">
      <w:pPr>
        <w:tabs>
          <w:tab w:val="right" w:leader="dot" w:pos="9639"/>
        </w:tabs>
        <w:rPr>
          <w:rFonts w:ascii="Leelawadee" w:hAnsi="Leelawadee" w:cs="Leelawadee"/>
          <w:sz w:val="18"/>
          <w:szCs w:val="18"/>
        </w:rPr>
      </w:pPr>
    </w:p>
    <w:p w14:paraId="488211F3" w14:textId="77777777" w:rsidR="006E1CF9" w:rsidRPr="001B7B41" w:rsidRDefault="006E1CF9" w:rsidP="006E1CF9">
      <w:pPr>
        <w:tabs>
          <w:tab w:val="right" w:leader="dot" w:pos="9639"/>
        </w:tabs>
        <w:spacing w:after="120"/>
        <w:rPr>
          <w:rFonts w:ascii="Leelawadee" w:hAnsi="Leelawadee" w:cs="Leelawadee"/>
          <w:sz w:val="18"/>
          <w:szCs w:val="18"/>
        </w:rPr>
      </w:pPr>
      <w:r w:rsidRPr="001B7B41">
        <w:rPr>
          <w:rFonts w:ascii="Leelawadee" w:hAnsi="Leelawadee" w:cs="Leelawadee" w:hint="cs"/>
          <w:sz w:val="18"/>
          <w:szCs w:val="18"/>
        </w:rPr>
        <w:t>Modalités de calcul et de versements des avances et des acomptes</w:t>
      </w:r>
      <w:r w:rsidRPr="001B7B41">
        <w:rPr>
          <w:rFonts w:ascii="Leelawadee" w:hAnsi="Leelawadee" w:cs="Leelawadee" w:hint="cs"/>
          <w:sz w:val="18"/>
          <w:szCs w:val="18"/>
        </w:rPr>
        <w:tab/>
      </w:r>
    </w:p>
    <w:p w14:paraId="40F7784F" w14:textId="77777777" w:rsidR="006E1CF9" w:rsidRPr="001B7B41" w:rsidRDefault="006E1CF9" w:rsidP="006E1CF9">
      <w:pPr>
        <w:tabs>
          <w:tab w:val="right" w:leader="dot" w:pos="9639"/>
        </w:tabs>
        <w:spacing w:after="120"/>
        <w:rPr>
          <w:rFonts w:ascii="Leelawadee" w:hAnsi="Leelawadee" w:cs="Leelawadee"/>
          <w:sz w:val="18"/>
          <w:szCs w:val="18"/>
        </w:rPr>
      </w:pPr>
      <w:r w:rsidRPr="001B7B41">
        <w:rPr>
          <w:rFonts w:ascii="Leelawadee" w:hAnsi="Leelawadee" w:cs="Leelawadee" w:hint="cs"/>
          <w:sz w:val="18"/>
          <w:szCs w:val="18"/>
        </w:rPr>
        <w:t>Date  (ou mois) d’établissement des prix</w:t>
      </w:r>
      <w:r w:rsidRPr="001B7B41">
        <w:rPr>
          <w:rFonts w:ascii="Leelawadee" w:hAnsi="Leelawadee" w:cs="Leelawadee" w:hint="cs"/>
          <w:sz w:val="18"/>
          <w:szCs w:val="18"/>
        </w:rPr>
        <w:tab/>
      </w:r>
    </w:p>
    <w:p w14:paraId="70CF5127" w14:textId="77777777" w:rsidR="006E1CF9" w:rsidRPr="001B7B41" w:rsidRDefault="006E1CF9" w:rsidP="006E1CF9">
      <w:pPr>
        <w:tabs>
          <w:tab w:val="right" w:leader="dot" w:pos="9639"/>
        </w:tabs>
        <w:spacing w:after="120"/>
        <w:rPr>
          <w:rFonts w:ascii="Leelawadee" w:hAnsi="Leelawadee" w:cs="Leelawadee"/>
          <w:sz w:val="18"/>
          <w:szCs w:val="18"/>
        </w:rPr>
      </w:pPr>
      <w:r w:rsidRPr="001B7B41">
        <w:rPr>
          <w:rFonts w:ascii="Leelawadee" w:hAnsi="Leelawadee" w:cs="Leelawadee" w:hint="cs"/>
          <w:sz w:val="18"/>
          <w:szCs w:val="18"/>
        </w:rPr>
        <w:t>Modalité de révision de prix</w:t>
      </w:r>
      <w:r w:rsidRPr="001B7B41">
        <w:rPr>
          <w:rFonts w:ascii="Leelawadee" w:hAnsi="Leelawadee" w:cs="Leelawadee" w:hint="cs"/>
          <w:sz w:val="18"/>
          <w:szCs w:val="18"/>
        </w:rPr>
        <w:tab/>
      </w:r>
    </w:p>
    <w:p w14:paraId="5C6938EE" w14:textId="47F98B6B" w:rsidR="006E1CF9" w:rsidRPr="001B7B41" w:rsidRDefault="006E1CF9" w:rsidP="006E1CF9">
      <w:pPr>
        <w:tabs>
          <w:tab w:val="right" w:leader="dot" w:pos="9639"/>
        </w:tabs>
        <w:spacing w:after="120"/>
        <w:rPr>
          <w:rFonts w:ascii="Leelawadee" w:hAnsi="Leelawadee" w:cs="Leelawadee"/>
          <w:sz w:val="18"/>
          <w:szCs w:val="18"/>
        </w:rPr>
      </w:pPr>
      <w:r w:rsidRPr="001B7B41">
        <w:rPr>
          <w:rFonts w:ascii="Leelawadee" w:hAnsi="Leelawadee" w:cs="Leelawadee" w:hint="cs"/>
          <w:sz w:val="18"/>
          <w:szCs w:val="18"/>
        </w:rPr>
        <w:t>Stipulations relatives aux délais, pénalités, primes, réfactions et retenues diverses (</w:t>
      </w:r>
      <w:r w:rsidR="0060282A" w:rsidRPr="001B7B41">
        <w:rPr>
          <w:rFonts w:ascii="Leelawadee" w:hAnsi="Leelawadee" w:cs="Leelawadee"/>
          <w:sz w:val="18"/>
          <w:szCs w:val="18"/>
        </w:rPr>
        <w:t>cf.</w:t>
      </w:r>
      <w:r w:rsidRPr="001B7B41">
        <w:rPr>
          <w:rFonts w:ascii="Leelawadee" w:hAnsi="Leelawadee" w:cs="Leelawadee" w:hint="cs"/>
          <w:sz w:val="18"/>
          <w:szCs w:val="18"/>
        </w:rPr>
        <w:t xml:space="preserve"> C.C.A.P.)</w:t>
      </w:r>
    </w:p>
    <w:p w14:paraId="4BB9F4BA" w14:textId="77777777" w:rsidR="006E1CF9" w:rsidRPr="001B7B41" w:rsidRDefault="006E1CF9" w:rsidP="006E1CF9">
      <w:pPr>
        <w:tabs>
          <w:tab w:val="right" w:leader="dot" w:pos="9639"/>
        </w:tabs>
        <w:spacing w:line="240" w:lineRule="exact"/>
        <w:rPr>
          <w:rFonts w:ascii="Leelawadee" w:hAnsi="Leelawadee" w:cs="Leelawadee"/>
          <w:sz w:val="18"/>
          <w:szCs w:val="18"/>
        </w:rPr>
      </w:pPr>
    </w:p>
    <w:p w14:paraId="37EE5D7C" w14:textId="77777777" w:rsidR="006E1CF9" w:rsidRPr="001B7B41" w:rsidRDefault="006E1CF9" w:rsidP="006E1CF9">
      <w:pPr>
        <w:jc w:val="both"/>
        <w:rPr>
          <w:rFonts w:ascii="Leelawadee" w:hAnsi="Leelawadee" w:cs="Leelawadee"/>
          <w:b/>
          <w:sz w:val="18"/>
          <w:szCs w:val="18"/>
        </w:rPr>
      </w:pPr>
      <w:r w:rsidRPr="001B7B41">
        <w:rPr>
          <w:rFonts w:ascii="Leelawadee" w:hAnsi="Leelawadee" w:cs="Leelawadee" w:hint="cs"/>
          <w:sz w:val="18"/>
          <w:szCs w:val="18"/>
        </w:rPr>
        <w:t xml:space="preserve">Personne habilitée à donner les renseignements </w:t>
      </w:r>
      <w:r w:rsidRPr="001B7B41">
        <w:rPr>
          <w:rFonts w:ascii="Leelawadee" w:hAnsi="Leelawadee" w:cs="Leelawadee" w:hint="cs"/>
          <w:b/>
          <w:sz w:val="18"/>
          <w:szCs w:val="18"/>
        </w:rPr>
        <w:t>prévus aux articles R.2191-(46 à 63) du Code de la Commande Publique :</w:t>
      </w:r>
    </w:p>
    <w:p w14:paraId="4E8536B0" w14:textId="77777777" w:rsidR="006E1CF9" w:rsidRPr="001B7B41" w:rsidRDefault="006E1CF9" w:rsidP="006E1CF9">
      <w:pPr>
        <w:jc w:val="both"/>
        <w:rPr>
          <w:rFonts w:ascii="Leelawadee" w:hAnsi="Leelawadee" w:cs="Leelawadee"/>
          <w:b/>
          <w:sz w:val="18"/>
          <w:szCs w:val="18"/>
        </w:rPr>
      </w:pPr>
    </w:p>
    <w:p w14:paraId="678FD334" w14:textId="0F76B769" w:rsidR="006E1CF9" w:rsidRPr="001B7B41" w:rsidRDefault="006E1CF9" w:rsidP="006E1CF9">
      <w:pPr>
        <w:tabs>
          <w:tab w:val="right" w:leader="dot" w:pos="9639"/>
        </w:tabs>
        <w:spacing w:line="240" w:lineRule="exact"/>
        <w:rPr>
          <w:rFonts w:ascii="Leelawadee" w:hAnsi="Leelawadee" w:cs="Leelawadee"/>
          <w:b/>
          <w:sz w:val="18"/>
          <w:szCs w:val="18"/>
        </w:rPr>
      </w:pPr>
      <w:r w:rsidRPr="001B7B41">
        <w:rPr>
          <w:rFonts w:ascii="Leelawadee" w:hAnsi="Leelawadee" w:cs="Leelawadee" w:hint="cs"/>
          <w:b/>
          <w:sz w:val="18"/>
          <w:szCs w:val="18"/>
        </w:rPr>
        <w:t>LE DIRECTEUR</w:t>
      </w:r>
      <w:r w:rsidR="00C94DF0" w:rsidRPr="001B7B41">
        <w:rPr>
          <w:rFonts w:ascii="Leelawadee" w:hAnsi="Leelawadee" w:cs="Leelawadee" w:hint="cs"/>
          <w:b/>
          <w:sz w:val="18"/>
          <w:szCs w:val="18"/>
        </w:rPr>
        <w:t xml:space="preserve"> </w:t>
      </w:r>
      <w:proofErr w:type="gramStart"/>
      <w:r w:rsidR="00C94DF0" w:rsidRPr="001B7B41">
        <w:rPr>
          <w:rFonts w:ascii="Leelawadee" w:hAnsi="Leelawadee" w:cs="Leelawadee" w:hint="cs"/>
          <w:b/>
          <w:sz w:val="18"/>
          <w:szCs w:val="18"/>
        </w:rPr>
        <w:t>G</w:t>
      </w:r>
      <w:r w:rsidR="001B7B41" w:rsidRPr="001B7B41">
        <w:rPr>
          <w:rFonts w:ascii="Leelawadee" w:hAnsi="Leelawadee" w:cs="Leelawadee" w:hint="cs"/>
          <w:b/>
          <w:sz w:val="18"/>
          <w:szCs w:val="18"/>
        </w:rPr>
        <w:t>É</w:t>
      </w:r>
      <w:r w:rsidR="00C94DF0" w:rsidRPr="001B7B41">
        <w:rPr>
          <w:rFonts w:ascii="Leelawadee" w:hAnsi="Leelawadee" w:cs="Leelawadee" w:hint="cs"/>
          <w:b/>
          <w:sz w:val="18"/>
          <w:szCs w:val="18"/>
        </w:rPr>
        <w:t>N</w:t>
      </w:r>
      <w:r w:rsidR="001B7B41" w:rsidRPr="001B7B41">
        <w:rPr>
          <w:rFonts w:ascii="Leelawadee" w:hAnsi="Leelawadee" w:cs="Leelawadee" w:hint="cs"/>
          <w:b/>
          <w:sz w:val="18"/>
          <w:szCs w:val="18"/>
        </w:rPr>
        <w:t>É</w:t>
      </w:r>
      <w:r w:rsidR="00C94DF0" w:rsidRPr="001B7B41">
        <w:rPr>
          <w:rFonts w:ascii="Leelawadee" w:hAnsi="Leelawadee" w:cs="Leelawadee" w:hint="cs"/>
          <w:b/>
          <w:sz w:val="18"/>
          <w:szCs w:val="18"/>
        </w:rPr>
        <w:t xml:space="preserve">RAL </w:t>
      </w:r>
      <w:r w:rsidRPr="001B7B41">
        <w:rPr>
          <w:rFonts w:ascii="Leelawadee" w:hAnsi="Leelawadee" w:cs="Leelawadee" w:hint="cs"/>
          <w:b/>
          <w:sz w:val="18"/>
          <w:szCs w:val="18"/>
        </w:rPr>
        <w:t xml:space="preserve"> </w:t>
      </w:r>
      <w:r w:rsidR="00C475D8" w:rsidRPr="001B7B41">
        <w:rPr>
          <w:rFonts w:ascii="Leelawadee" w:hAnsi="Leelawadee" w:cs="Leelawadee" w:hint="cs"/>
          <w:b/>
          <w:sz w:val="18"/>
          <w:szCs w:val="18"/>
        </w:rPr>
        <w:t>DU</w:t>
      </w:r>
      <w:proofErr w:type="gramEnd"/>
      <w:r w:rsidR="00C475D8" w:rsidRPr="001B7B41">
        <w:rPr>
          <w:rFonts w:ascii="Leelawadee" w:hAnsi="Leelawadee" w:cs="Leelawadee" w:hint="cs"/>
          <w:b/>
          <w:sz w:val="18"/>
          <w:szCs w:val="18"/>
        </w:rPr>
        <w:t xml:space="preserve"> GHU APHP CENTRE </w:t>
      </w:r>
      <w:r w:rsidR="001B7B41" w:rsidRPr="001B7B41">
        <w:rPr>
          <w:rFonts w:ascii="Leelawadee" w:hAnsi="Leelawadee" w:cs="Leelawadee" w:hint="cs"/>
          <w:b/>
          <w:sz w:val="18"/>
          <w:szCs w:val="18"/>
        </w:rPr>
        <w:t>UNIVERSITÉ</w:t>
      </w:r>
      <w:r w:rsidR="00C475D8" w:rsidRPr="001B7B41">
        <w:rPr>
          <w:rFonts w:ascii="Leelawadee" w:hAnsi="Leelawadee" w:cs="Leelawadee" w:hint="cs"/>
          <w:b/>
          <w:sz w:val="18"/>
          <w:szCs w:val="18"/>
        </w:rPr>
        <w:t>- PARIS</w:t>
      </w:r>
      <w:r w:rsidR="001B7B41" w:rsidRPr="001B7B41">
        <w:rPr>
          <w:rFonts w:ascii="Leelawadee" w:hAnsi="Leelawadee" w:cs="Leelawadee" w:hint="cs"/>
          <w:b/>
          <w:sz w:val="18"/>
          <w:szCs w:val="18"/>
        </w:rPr>
        <w:t xml:space="preserve"> CITÉ</w:t>
      </w:r>
    </w:p>
    <w:p w14:paraId="13A666DB" w14:textId="77777777" w:rsidR="006E1CF9" w:rsidRPr="001B7B41" w:rsidRDefault="006E1CF9" w:rsidP="006E1CF9">
      <w:pPr>
        <w:tabs>
          <w:tab w:val="right" w:leader="dot" w:pos="9639"/>
        </w:tabs>
        <w:spacing w:line="240" w:lineRule="exact"/>
        <w:rPr>
          <w:rFonts w:ascii="Leelawadee" w:hAnsi="Leelawadee" w:cs="Leelawadee"/>
          <w:sz w:val="18"/>
          <w:szCs w:val="18"/>
        </w:rPr>
      </w:pPr>
    </w:p>
    <w:p w14:paraId="71C4A7C9" w14:textId="77777777" w:rsidR="006E1CF9" w:rsidRPr="001B7B41" w:rsidRDefault="006E1CF9" w:rsidP="006E1CF9">
      <w:pPr>
        <w:tabs>
          <w:tab w:val="center" w:pos="1418"/>
          <w:tab w:val="center" w:pos="6804"/>
        </w:tabs>
        <w:spacing w:line="240" w:lineRule="exact"/>
        <w:rPr>
          <w:rFonts w:ascii="Leelawadee" w:hAnsi="Leelawadee" w:cs="Leelawadee"/>
          <w:sz w:val="18"/>
          <w:szCs w:val="18"/>
        </w:rPr>
      </w:pPr>
      <w:r w:rsidRPr="001B7B41">
        <w:rPr>
          <w:rFonts w:ascii="Leelawadee" w:hAnsi="Leelawadee" w:cs="Leelawadee" w:hint="cs"/>
          <w:sz w:val="18"/>
          <w:szCs w:val="18"/>
        </w:rPr>
        <w:tab/>
      </w:r>
      <w:r w:rsidRPr="001B7B41">
        <w:rPr>
          <w:rFonts w:ascii="Leelawadee" w:hAnsi="Leelawadee" w:cs="Leelawadee" w:hint="cs"/>
          <w:sz w:val="18"/>
          <w:szCs w:val="18"/>
        </w:rPr>
        <w:tab/>
        <w:t>L’Entrepreneur (2)</w:t>
      </w:r>
    </w:p>
    <w:p w14:paraId="2065CE1F" w14:textId="77777777" w:rsidR="006E1CF9" w:rsidRPr="001B7B41" w:rsidRDefault="006E1CF9" w:rsidP="006E1CF9">
      <w:pPr>
        <w:tabs>
          <w:tab w:val="center" w:pos="1418"/>
          <w:tab w:val="center" w:pos="6804"/>
        </w:tabs>
        <w:spacing w:line="240" w:lineRule="exact"/>
        <w:rPr>
          <w:rFonts w:ascii="Leelawadee" w:hAnsi="Leelawadee" w:cs="Leelawadee"/>
          <w:sz w:val="18"/>
          <w:szCs w:val="18"/>
        </w:rPr>
      </w:pPr>
    </w:p>
    <w:p w14:paraId="7CA137BA" w14:textId="77777777" w:rsidR="006E1CF9" w:rsidRPr="001B7B41" w:rsidRDefault="006E1CF9" w:rsidP="006E1CF9">
      <w:pPr>
        <w:tabs>
          <w:tab w:val="center" w:pos="1418"/>
          <w:tab w:val="center" w:pos="6804"/>
        </w:tabs>
        <w:spacing w:line="240" w:lineRule="exact"/>
        <w:rPr>
          <w:rFonts w:ascii="Leelawadee" w:hAnsi="Leelawadee" w:cs="Leelawadee"/>
          <w:b/>
          <w:sz w:val="18"/>
          <w:szCs w:val="18"/>
        </w:rPr>
      </w:pPr>
      <w:r w:rsidRPr="001B7B41">
        <w:rPr>
          <w:rFonts w:ascii="Leelawadee" w:hAnsi="Leelawadee" w:cs="Leelawadee" w:hint="cs"/>
          <w:b/>
          <w:sz w:val="18"/>
          <w:szCs w:val="18"/>
        </w:rPr>
        <w:tab/>
      </w:r>
      <w:r w:rsidRPr="001B7B41">
        <w:rPr>
          <w:rFonts w:ascii="Leelawadee" w:hAnsi="Leelawadee" w:cs="Leelawadee" w:hint="cs"/>
          <w:b/>
          <w:sz w:val="18"/>
          <w:szCs w:val="18"/>
        </w:rPr>
        <w:tab/>
        <w:t>.......................................................................</w:t>
      </w:r>
    </w:p>
    <w:p w14:paraId="4FE3CAD0" w14:textId="77777777" w:rsidR="006E1CF9" w:rsidRPr="001B7B41" w:rsidRDefault="006E1CF9" w:rsidP="006E1CF9">
      <w:pPr>
        <w:tabs>
          <w:tab w:val="center" w:pos="1418"/>
          <w:tab w:val="center" w:pos="6804"/>
        </w:tabs>
        <w:spacing w:line="240" w:lineRule="exact"/>
        <w:rPr>
          <w:rFonts w:ascii="Leelawadee" w:hAnsi="Leelawadee" w:cs="Leelawadee"/>
          <w:sz w:val="18"/>
          <w:szCs w:val="18"/>
        </w:rPr>
      </w:pPr>
    </w:p>
    <w:p w14:paraId="70E86B4C" w14:textId="77777777" w:rsidR="006E1CF9" w:rsidRPr="001B7B41" w:rsidRDefault="006E1CF9" w:rsidP="006E1CF9">
      <w:pPr>
        <w:tabs>
          <w:tab w:val="center" w:pos="1418"/>
          <w:tab w:val="center" w:pos="6804"/>
        </w:tabs>
        <w:spacing w:line="240" w:lineRule="exact"/>
        <w:rPr>
          <w:rFonts w:ascii="Leelawadee" w:hAnsi="Leelawadee" w:cs="Leelawadee"/>
          <w:sz w:val="18"/>
          <w:szCs w:val="18"/>
        </w:rPr>
      </w:pPr>
      <w:r w:rsidRPr="001B7B41">
        <w:rPr>
          <w:rFonts w:ascii="Leelawadee" w:hAnsi="Leelawadee" w:cs="Leelawadee" w:hint="cs"/>
          <w:sz w:val="18"/>
          <w:szCs w:val="18"/>
        </w:rPr>
        <w:t>Le pouvoir adjudicateur</w:t>
      </w:r>
      <w:r w:rsidRPr="001B7B41">
        <w:rPr>
          <w:rFonts w:ascii="Leelawadee" w:hAnsi="Leelawadee" w:cs="Leelawadee" w:hint="cs"/>
          <w:sz w:val="18"/>
          <w:szCs w:val="18"/>
        </w:rPr>
        <w:tab/>
        <w:t>Le mandataire</w:t>
      </w:r>
    </w:p>
    <w:p w14:paraId="1F69255E" w14:textId="77777777" w:rsidR="006E1CF9" w:rsidRPr="001B7B41" w:rsidRDefault="006E1CF9" w:rsidP="006E1CF9">
      <w:pPr>
        <w:tabs>
          <w:tab w:val="center" w:pos="1418"/>
          <w:tab w:val="center" w:pos="6804"/>
        </w:tabs>
        <w:spacing w:line="240" w:lineRule="exact"/>
        <w:rPr>
          <w:rFonts w:ascii="Leelawadee" w:hAnsi="Leelawadee" w:cs="Leelawadee"/>
          <w:sz w:val="18"/>
          <w:szCs w:val="18"/>
        </w:rPr>
      </w:pPr>
    </w:p>
    <w:p w14:paraId="1FCB4A36" w14:textId="77777777" w:rsidR="006E1CF9" w:rsidRPr="001B7B41" w:rsidRDefault="006E1CF9" w:rsidP="006E1CF9">
      <w:pPr>
        <w:tabs>
          <w:tab w:val="center" w:pos="1418"/>
          <w:tab w:val="center" w:pos="6804"/>
        </w:tabs>
        <w:spacing w:line="240" w:lineRule="exact"/>
        <w:rPr>
          <w:rFonts w:ascii="Leelawadee" w:hAnsi="Leelawadee" w:cs="Leelawadee"/>
          <w:sz w:val="18"/>
          <w:szCs w:val="18"/>
        </w:rPr>
      </w:pPr>
      <w:r w:rsidRPr="001B7B41">
        <w:rPr>
          <w:rFonts w:ascii="Leelawadee" w:hAnsi="Leelawadee" w:cs="Leelawadee" w:hint="cs"/>
          <w:b/>
          <w:sz w:val="18"/>
          <w:szCs w:val="18"/>
        </w:rPr>
        <w:t>..........................................................</w:t>
      </w:r>
      <w:r w:rsidRPr="001B7B41">
        <w:rPr>
          <w:rFonts w:ascii="Leelawadee" w:hAnsi="Leelawadee" w:cs="Leelawadee" w:hint="cs"/>
          <w:b/>
          <w:sz w:val="18"/>
          <w:szCs w:val="18"/>
        </w:rPr>
        <w:tab/>
        <w:t>.......................................................................</w:t>
      </w:r>
    </w:p>
    <w:p w14:paraId="54EAC2E5" w14:textId="77777777" w:rsidR="006E1CF9" w:rsidRPr="001B7B41" w:rsidRDefault="006E1CF9" w:rsidP="006E1CF9">
      <w:pPr>
        <w:tabs>
          <w:tab w:val="right" w:leader="dot" w:pos="9639"/>
        </w:tabs>
        <w:spacing w:line="240" w:lineRule="exact"/>
        <w:rPr>
          <w:rFonts w:ascii="Leelawadee" w:hAnsi="Leelawadee" w:cs="Leelawadee"/>
          <w:sz w:val="18"/>
          <w:szCs w:val="18"/>
        </w:rPr>
      </w:pPr>
    </w:p>
    <w:p w14:paraId="4D43BDC2" w14:textId="77777777" w:rsidR="006E1CF9" w:rsidRPr="001B7B41" w:rsidRDefault="006E1CF9" w:rsidP="006E1CF9">
      <w:pPr>
        <w:tabs>
          <w:tab w:val="right" w:leader="dot" w:pos="9639"/>
        </w:tabs>
        <w:spacing w:line="240" w:lineRule="exact"/>
        <w:rPr>
          <w:rFonts w:ascii="Leelawadee" w:hAnsi="Leelawadee" w:cs="Leelawadee"/>
          <w:sz w:val="18"/>
          <w:szCs w:val="18"/>
        </w:rPr>
      </w:pPr>
    </w:p>
    <w:p w14:paraId="3AD38AE7" w14:textId="77777777" w:rsidR="006E1CF9" w:rsidRPr="001B7B41" w:rsidRDefault="006E1CF9" w:rsidP="006E1CF9">
      <w:pPr>
        <w:tabs>
          <w:tab w:val="right" w:leader="dot" w:pos="9639"/>
        </w:tabs>
        <w:spacing w:line="240" w:lineRule="exact"/>
        <w:jc w:val="center"/>
        <w:rPr>
          <w:rFonts w:ascii="Leelawadee" w:hAnsi="Leelawadee" w:cs="Leelawadee"/>
          <w:sz w:val="18"/>
          <w:szCs w:val="18"/>
        </w:rPr>
      </w:pPr>
    </w:p>
    <w:p w14:paraId="60848812" w14:textId="77777777" w:rsidR="006E1CF9" w:rsidRPr="001B7B41" w:rsidRDefault="006E1CF9" w:rsidP="006E1CF9">
      <w:pPr>
        <w:tabs>
          <w:tab w:val="right" w:leader="dot" w:pos="9639"/>
        </w:tabs>
        <w:spacing w:line="240" w:lineRule="exact"/>
        <w:rPr>
          <w:rFonts w:ascii="Leelawadee" w:hAnsi="Leelawadee" w:cs="Leelawadee"/>
          <w:sz w:val="18"/>
          <w:szCs w:val="18"/>
        </w:rPr>
      </w:pPr>
    </w:p>
    <w:p w14:paraId="576517AB" w14:textId="77777777" w:rsidR="006E1CF9" w:rsidRPr="001B7B41" w:rsidRDefault="006E1CF9" w:rsidP="006E1CF9">
      <w:pPr>
        <w:tabs>
          <w:tab w:val="right" w:leader="dot" w:pos="9639"/>
        </w:tabs>
        <w:spacing w:line="240" w:lineRule="exact"/>
        <w:rPr>
          <w:rFonts w:ascii="Leelawadee" w:hAnsi="Leelawadee" w:cs="Leelawadee"/>
          <w:sz w:val="18"/>
          <w:szCs w:val="18"/>
        </w:rPr>
      </w:pPr>
      <w:r w:rsidRPr="001B7B41">
        <w:rPr>
          <w:rFonts w:ascii="Leelawadee" w:hAnsi="Leelawadee" w:cs="Leelawadee" w:hint="cs"/>
          <w:sz w:val="18"/>
          <w:szCs w:val="18"/>
        </w:rPr>
        <w:t>(1) Pièces jointes - attestations prévues aux articles R 2143- (1 à 16) du Code de la Commande Publique en Vigueur</w:t>
      </w:r>
    </w:p>
    <w:p w14:paraId="5C49E1FF" w14:textId="77777777" w:rsidR="006E1CF9" w:rsidRPr="001B7B41" w:rsidRDefault="006E1CF9" w:rsidP="006E1CF9">
      <w:pPr>
        <w:tabs>
          <w:tab w:val="right" w:leader="dot" w:pos="9639"/>
        </w:tabs>
        <w:spacing w:line="240" w:lineRule="exact"/>
        <w:rPr>
          <w:rFonts w:ascii="Leelawadee" w:hAnsi="Leelawadee" w:cs="Leelawadee"/>
          <w:sz w:val="18"/>
          <w:szCs w:val="18"/>
        </w:rPr>
      </w:pPr>
      <w:r w:rsidRPr="001B7B41">
        <w:rPr>
          <w:rFonts w:ascii="Leelawadee" w:hAnsi="Leelawadee" w:cs="Leelawadee" w:hint="cs"/>
          <w:sz w:val="18"/>
          <w:szCs w:val="18"/>
        </w:rPr>
        <w:t>(2) Dans le cas d’un groupement d’entrepreneurs solidaires, la signature de l’entrepreneur ayant conclu le contrat de sous-traitance sera suivie de celle du mandataire.</w:t>
      </w:r>
    </w:p>
    <w:p w14:paraId="196FDC8A" w14:textId="77777777" w:rsidR="006E1CF9" w:rsidRPr="0027150B" w:rsidRDefault="006E1CF9" w:rsidP="00CE547F">
      <w:pPr>
        <w:spacing w:line="200" w:lineRule="exact"/>
        <w:ind w:right="-1"/>
        <w:jc w:val="both"/>
        <w:rPr>
          <w:rFonts w:ascii="Arial" w:hAnsi="Arial" w:cs="Arial"/>
        </w:rPr>
      </w:pPr>
    </w:p>
    <w:sectPr w:rsidR="006E1CF9" w:rsidRPr="0027150B" w:rsidSect="00726346">
      <w:footerReference w:type="default" r:id="rId9"/>
      <w:footnotePr>
        <w:numRestart w:val="eachSect"/>
      </w:footnotePr>
      <w:pgSz w:w="11907" w:h="16840" w:code="9"/>
      <w:pgMar w:top="851" w:right="851" w:bottom="567" w:left="851" w:header="720" w:footer="284" w:gutter="0"/>
      <w:pgBorders w:offsetFrom="page">
        <w:top w:val="dotted" w:sz="4" w:space="24" w:color="auto"/>
        <w:left w:val="dotted" w:sz="4" w:space="24" w:color="auto"/>
        <w:bottom w:val="dotted" w:sz="4" w:space="24" w:color="auto"/>
        <w:right w:val="dotted" w:sz="4" w:space="24" w:color="auto"/>
      </w:pgBorders>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525CC" w14:textId="77777777" w:rsidR="001E76CF" w:rsidRDefault="001E76CF">
      <w:r>
        <w:separator/>
      </w:r>
    </w:p>
  </w:endnote>
  <w:endnote w:type="continuationSeparator" w:id="0">
    <w:p w14:paraId="653AC57D" w14:textId="77777777" w:rsidR="001E76CF" w:rsidRDefault="001E7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abic Typesetting">
    <w:charset w:val="B2"/>
    <w:family w:val="script"/>
    <w:pitch w:val="variable"/>
    <w:sig w:usb0="80002007" w:usb1="80000000" w:usb2="00000008" w:usb3="00000000" w:csb0="000000D3"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Leelawadee">
    <w:altName w:val="Leelawadee"/>
    <w:panose1 w:val="020B0502040204020203"/>
    <w:charset w:val="DE"/>
    <w:family w:val="swiss"/>
    <w:pitch w:val="variable"/>
    <w:sig w:usb0="81000003" w:usb1="00000000" w:usb2="00000000" w:usb3="00000000" w:csb0="0001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6020"/>
      <w:gridCol w:w="2059"/>
    </w:tblGrid>
    <w:tr w:rsidR="00242761" w:rsidRPr="00875A16" w14:paraId="3D7BDA1E" w14:textId="77777777" w:rsidTr="00F711AC">
      <w:tc>
        <w:tcPr>
          <w:tcW w:w="2202" w:type="dxa"/>
          <w:tcBorders>
            <w:top w:val="single" w:sz="4" w:space="0" w:color="auto"/>
            <w:left w:val="single" w:sz="4" w:space="0" w:color="auto"/>
            <w:bottom w:val="single" w:sz="4" w:space="0" w:color="auto"/>
            <w:right w:val="single" w:sz="4" w:space="0" w:color="auto"/>
          </w:tcBorders>
        </w:tcPr>
        <w:p w14:paraId="77DD8039" w14:textId="77777777" w:rsidR="00242761" w:rsidRPr="00875A16" w:rsidRDefault="00242761" w:rsidP="009A46E7">
          <w:pPr>
            <w:pStyle w:val="Pieddepage"/>
            <w:jc w:val="center"/>
            <w:rPr>
              <w:rFonts w:ascii="Arial" w:hAnsi="Arial" w:cs="Arial"/>
              <w:lang w:val="en-GB"/>
            </w:rPr>
          </w:pPr>
          <w:r w:rsidRPr="00875A16">
            <w:rPr>
              <w:rFonts w:ascii="Arial" w:hAnsi="Arial" w:cs="Arial"/>
              <w:lang w:val="en-GB"/>
            </w:rPr>
            <w:t>A.P.-H.P.</w:t>
          </w:r>
        </w:p>
      </w:tc>
      <w:tc>
        <w:tcPr>
          <w:tcW w:w="6020" w:type="dxa"/>
          <w:tcBorders>
            <w:top w:val="single" w:sz="4" w:space="0" w:color="auto"/>
            <w:left w:val="single" w:sz="4" w:space="0" w:color="auto"/>
            <w:bottom w:val="single" w:sz="4" w:space="0" w:color="auto"/>
            <w:right w:val="single" w:sz="4" w:space="0" w:color="auto"/>
          </w:tcBorders>
        </w:tcPr>
        <w:p w14:paraId="078D1554" w14:textId="3688C108" w:rsidR="00242761" w:rsidRPr="00C825CE" w:rsidRDefault="00242761" w:rsidP="003C6DB3">
          <w:pPr>
            <w:pStyle w:val="Pieddepage"/>
            <w:jc w:val="center"/>
            <w:rPr>
              <w:rFonts w:ascii="Arial" w:hAnsi="Arial" w:cs="Arial"/>
            </w:rPr>
          </w:pPr>
          <w:r w:rsidRPr="00C825CE">
            <w:rPr>
              <w:rFonts w:ascii="Arial" w:hAnsi="Arial" w:cs="Arial"/>
            </w:rPr>
            <w:t>Consultatio</w:t>
          </w:r>
          <w:r w:rsidR="00F711AC" w:rsidRPr="00C825CE">
            <w:rPr>
              <w:rFonts w:ascii="Arial" w:hAnsi="Arial" w:cs="Arial"/>
            </w:rPr>
            <w:t xml:space="preserve">n n° </w:t>
          </w:r>
          <w:r w:rsidR="00726346">
            <w:rPr>
              <w:rFonts w:ascii="Arial" w:hAnsi="Arial" w:cs="Arial"/>
            </w:rPr>
            <w:t>26-TV031CUP</w:t>
          </w:r>
        </w:p>
        <w:p w14:paraId="4A77EC7D" w14:textId="05B42BE0" w:rsidR="00242761" w:rsidRPr="00875A16" w:rsidRDefault="00242761" w:rsidP="00307ED9">
          <w:pPr>
            <w:pStyle w:val="Pieddepage"/>
            <w:jc w:val="center"/>
            <w:rPr>
              <w:rFonts w:ascii="Arial" w:hAnsi="Arial" w:cs="Arial"/>
            </w:rPr>
          </w:pPr>
        </w:p>
      </w:tc>
      <w:tc>
        <w:tcPr>
          <w:tcW w:w="2059" w:type="dxa"/>
          <w:tcBorders>
            <w:top w:val="single" w:sz="4" w:space="0" w:color="auto"/>
            <w:left w:val="single" w:sz="4" w:space="0" w:color="auto"/>
            <w:bottom w:val="single" w:sz="4" w:space="0" w:color="auto"/>
            <w:right w:val="single" w:sz="4" w:space="0" w:color="auto"/>
          </w:tcBorders>
        </w:tcPr>
        <w:p w14:paraId="75B8615B" w14:textId="77777777" w:rsidR="00242761" w:rsidRPr="00CA7197" w:rsidRDefault="00242761" w:rsidP="009A46E7">
          <w:pPr>
            <w:pStyle w:val="Pieddepage"/>
            <w:jc w:val="center"/>
            <w:rPr>
              <w:rFonts w:ascii="Arial" w:hAnsi="Arial" w:cs="Arial"/>
            </w:rPr>
          </w:pPr>
          <w:r w:rsidRPr="00CA7197">
            <w:rPr>
              <w:rFonts w:ascii="Arial" w:hAnsi="Arial" w:cs="Arial"/>
            </w:rPr>
            <w:t xml:space="preserve">APHP </w:t>
          </w:r>
          <w:r>
            <w:rPr>
              <w:rFonts w:ascii="Arial" w:hAnsi="Arial" w:cs="Arial"/>
            </w:rPr>
            <w:t>Centre U</w:t>
          </w:r>
          <w:r w:rsidR="00F711AC">
            <w:rPr>
              <w:rFonts w:ascii="Arial" w:hAnsi="Arial" w:cs="Arial"/>
            </w:rPr>
            <w:t xml:space="preserve">niversité </w:t>
          </w:r>
          <w:r w:rsidRPr="00CA7197">
            <w:rPr>
              <w:rFonts w:ascii="Arial" w:hAnsi="Arial" w:cs="Arial"/>
            </w:rPr>
            <w:t>Paris</w:t>
          </w:r>
          <w:r w:rsidR="00F711AC">
            <w:rPr>
              <w:rFonts w:ascii="Arial" w:hAnsi="Arial" w:cs="Arial"/>
            </w:rPr>
            <w:t xml:space="preserve"> Cité</w:t>
          </w:r>
        </w:p>
      </w:tc>
    </w:tr>
    <w:tr w:rsidR="00242761" w:rsidRPr="00875A16" w14:paraId="7F58AE57" w14:textId="77777777" w:rsidTr="00F711AC">
      <w:tc>
        <w:tcPr>
          <w:tcW w:w="2202" w:type="dxa"/>
          <w:tcBorders>
            <w:top w:val="single" w:sz="4" w:space="0" w:color="auto"/>
            <w:left w:val="single" w:sz="4" w:space="0" w:color="auto"/>
            <w:bottom w:val="single" w:sz="4" w:space="0" w:color="auto"/>
            <w:right w:val="single" w:sz="4" w:space="0" w:color="auto"/>
          </w:tcBorders>
        </w:tcPr>
        <w:p w14:paraId="536B86B1" w14:textId="77777777" w:rsidR="00242761" w:rsidRPr="00875A16" w:rsidRDefault="00242761" w:rsidP="00307ED9">
          <w:pPr>
            <w:pStyle w:val="Pieddepage"/>
            <w:jc w:val="center"/>
            <w:rPr>
              <w:rFonts w:ascii="Arial" w:hAnsi="Arial" w:cs="Arial"/>
            </w:rPr>
          </w:pPr>
        </w:p>
      </w:tc>
      <w:tc>
        <w:tcPr>
          <w:tcW w:w="6020" w:type="dxa"/>
          <w:tcBorders>
            <w:top w:val="single" w:sz="4" w:space="0" w:color="auto"/>
            <w:left w:val="single" w:sz="4" w:space="0" w:color="auto"/>
            <w:bottom w:val="single" w:sz="4" w:space="0" w:color="auto"/>
            <w:right w:val="single" w:sz="4" w:space="0" w:color="auto"/>
          </w:tcBorders>
        </w:tcPr>
        <w:p w14:paraId="5F1B0D50" w14:textId="049C8ADA" w:rsidR="00242761" w:rsidRPr="00875A16" w:rsidRDefault="00726346" w:rsidP="00307ED9">
          <w:pPr>
            <w:pStyle w:val="Pieddepage"/>
            <w:jc w:val="center"/>
            <w:rPr>
              <w:rFonts w:ascii="Arial" w:hAnsi="Arial" w:cs="Arial"/>
            </w:rPr>
          </w:pPr>
          <w:r>
            <w:rPr>
              <w:rFonts w:ascii="Arial" w:hAnsi="Arial" w:cs="Arial"/>
            </w:rPr>
            <w:t xml:space="preserve">Marché n°2026 021 DTV </w:t>
          </w:r>
          <w:proofErr w:type="gramStart"/>
          <w:r>
            <w:rPr>
              <w:rFonts w:ascii="Arial" w:hAnsi="Arial" w:cs="Arial"/>
            </w:rPr>
            <w:t>21….</w:t>
          </w:r>
          <w:proofErr w:type="gramEnd"/>
        </w:p>
      </w:tc>
      <w:tc>
        <w:tcPr>
          <w:tcW w:w="2059" w:type="dxa"/>
          <w:tcBorders>
            <w:top w:val="single" w:sz="4" w:space="0" w:color="auto"/>
            <w:left w:val="single" w:sz="4" w:space="0" w:color="auto"/>
            <w:bottom w:val="single" w:sz="4" w:space="0" w:color="auto"/>
            <w:right w:val="single" w:sz="4" w:space="0" w:color="auto"/>
          </w:tcBorders>
        </w:tcPr>
        <w:p w14:paraId="2BDAAE2D" w14:textId="77777777" w:rsidR="00242761" w:rsidRPr="00875A16" w:rsidRDefault="00242761" w:rsidP="009A46E7">
          <w:pPr>
            <w:pStyle w:val="Pieddepage"/>
            <w:jc w:val="center"/>
            <w:rPr>
              <w:rFonts w:ascii="Arial" w:hAnsi="Arial" w:cs="Arial"/>
            </w:rPr>
          </w:pPr>
          <w:r w:rsidRPr="00875A16">
            <w:rPr>
              <w:rStyle w:val="Numrodepage"/>
              <w:rFonts w:ascii="Arial" w:hAnsi="Arial" w:cs="Arial"/>
            </w:rPr>
            <w:fldChar w:fldCharType="begin"/>
          </w:r>
          <w:r w:rsidRPr="00875A16">
            <w:rPr>
              <w:rStyle w:val="Numrodepage"/>
              <w:rFonts w:ascii="Arial" w:hAnsi="Arial" w:cs="Arial"/>
            </w:rPr>
            <w:instrText xml:space="preserve"> PAGE </w:instrText>
          </w:r>
          <w:r w:rsidRPr="00875A16">
            <w:rPr>
              <w:rStyle w:val="Numrodepage"/>
              <w:rFonts w:ascii="Arial" w:hAnsi="Arial" w:cs="Arial"/>
            </w:rPr>
            <w:fldChar w:fldCharType="separate"/>
          </w:r>
          <w:r w:rsidR="00206EA8">
            <w:rPr>
              <w:rStyle w:val="Numrodepage"/>
              <w:rFonts w:ascii="Arial" w:hAnsi="Arial" w:cs="Arial"/>
              <w:noProof/>
            </w:rPr>
            <w:t>2</w:t>
          </w:r>
          <w:r w:rsidRPr="00875A16">
            <w:rPr>
              <w:rStyle w:val="Numrodepage"/>
              <w:rFonts w:ascii="Arial" w:hAnsi="Arial" w:cs="Arial"/>
            </w:rPr>
            <w:fldChar w:fldCharType="end"/>
          </w:r>
          <w:r w:rsidRPr="00875A16">
            <w:rPr>
              <w:rStyle w:val="Numrodepage"/>
              <w:rFonts w:ascii="Arial" w:hAnsi="Arial" w:cs="Arial"/>
            </w:rPr>
            <w:t xml:space="preserve"> / </w:t>
          </w:r>
          <w:r w:rsidRPr="00875A16">
            <w:rPr>
              <w:rStyle w:val="Numrodepage"/>
              <w:rFonts w:ascii="Arial" w:hAnsi="Arial" w:cs="Arial"/>
            </w:rPr>
            <w:fldChar w:fldCharType="begin"/>
          </w:r>
          <w:r w:rsidRPr="00875A16">
            <w:rPr>
              <w:rStyle w:val="Numrodepage"/>
              <w:rFonts w:ascii="Arial" w:hAnsi="Arial" w:cs="Arial"/>
            </w:rPr>
            <w:instrText xml:space="preserve"> NUMPAGES </w:instrText>
          </w:r>
          <w:r w:rsidRPr="00875A16">
            <w:rPr>
              <w:rStyle w:val="Numrodepage"/>
              <w:rFonts w:ascii="Arial" w:hAnsi="Arial" w:cs="Arial"/>
            </w:rPr>
            <w:fldChar w:fldCharType="separate"/>
          </w:r>
          <w:r w:rsidR="00206EA8">
            <w:rPr>
              <w:rStyle w:val="Numrodepage"/>
              <w:rFonts w:ascii="Arial" w:hAnsi="Arial" w:cs="Arial"/>
              <w:noProof/>
            </w:rPr>
            <w:t>11</w:t>
          </w:r>
          <w:r w:rsidRPr="00875A16">
            <w:rPr>
              <w:rStyle w:val="Numrodepage"/>
              <w:rFonts w:ascii="Arial" w:hAnsi="Arial" w:cs="Arial"/>
            </w:rPr>
            <w:fldChar w:fldCharType="end"/>
          </w:r>
        </w:p>
      </w:tc>
    </w:tr>
  </w:tbl>
  <w:p w14:paraId="08253014" w14:textId="77777777" w:rsidR="00242761" w:rsidRPr="0030454D" w:rsidRDefault="00242761" w:rsidP="0030454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EE9F4" w14:textId="77777777" w:rsidR="001E76CF" w:rsidRDefault="001E76CF">
      <w:r>
        <w:separator/>
      </w:r>
    </w:p>
  </w:footnote>
  <w:footnote w:type="continuationSeparator" w:id="0">
    <w:p w14:paraId="0301591F" w14:textId="77777777" w:rsidR="001E76CF" w:rsidRDefault="001E76CF">
      <w:r>
        <w:continuationSeparator/>
      </w:r>
    </w:p>
  </w:footnote>
  <w:footnote w:id="1">
    <w:p w14:paraId="1E0AD1F5" w14:textId="77777777" w:rsidR="00242761" w:rsidRDefault="00242761">
      <w:pPr>
        <w:pStyle w:val="Notedebasdepage"/>
        <w:tabs>
          <w:tab w:val="left" w:pos="2445"/>
        </w:tabs>
        <w:rPr>
          <w:rFonts w:ascii="Arial Narrow" w:hAnsi="Arial Narrow"/>
          <w:sz w:val="18"/>
        </w:rPr>
      </w:pPr>
      <w:r>
        <w:rPr>
          <w:rStyle w:val="Appelnotedebasdep"/>
          <w:rFonts w:ascii="Arial Narrow" w:hAnsi="Arial Narrow"/>
          <w:sz w:val="18"/>
        </w:rPr>
        <w:footnoteRef/>
      </w:r>
      <w:r>
        <w:rPr>
          <w:rFonts w:ascii="Arial Narrow" w:hAnsi="Arial Narrow"/>
          <w:sz w:val="18"/>
        </w:rPr>
        <w:t xml:space="preserve"> Cocher la mention utile.</w:t>
      </w:r>
      <w:r>
        <w:rPr>
          <w:rFonts w:ascii="Arial Narrow" w:hAnsi="Arial Narrow"/>
          <w:sz w:val="18"/>
        </w:rPr>
        <w:tab/>
      </w:r>
    </w:p>
  </w:footnote>
  <w:footnote w:id="2">
    <w:p w14:paraId="2025547C" w14:textId="77777777" w:rsidR="00242761" w:rsidRDefault="00242761">
      <w:pPr>
        <w:pStyle w:val="Notedebasdepage"/>
        <w:rPr>
          <w:rFonts w:ascii="Arial Narrow" w:hAnsi="Arial Narrow"/>
          <w:sz w:val="18"/>
        </w:rPr>
      </w:pPr>
      <w:r>
        <w:rPr>
          <w:rStyle w:val="Appelnotedebasdep"/>
          <w:rFonts w:ascii="Arial Narrow" w:hAnsi="Arial Narrow"/>
          <w:sz w:val="18"/>
        </w:rPr>
        <w:footnoteRef/>
      </w:r>
      <w:r>
        <w:rPr>
          <w:rFonts w:ascii="Arial Narrow" w:hAnsi="Arial Narrow"/>
          <w:sz w:val="18"/>
        </w:rPr>
        <w:t xml:space="preserve"> Rayer la mention inutile.</w:t>
      </w:r>
    </w:p>
  </w:footnote>
  <w:footnote w:id="3">
    <w:p w14:paraId="5326E087" w14:textId="77777777" w:rsidR="00242761" w:rsidRDefault="00242761">
      <w:pPr>
        <w:pStyle w:val="Notedebasdepage"/>
        <w:rPr>
          <w:rFonts w:ascii="Arial Narrow" w:hAnsi="Arial Narrow"/>
          <w:sz w:val="18"/>
        </w:rPr>
      </w:pPr>
      <w:r>
        <w:rPr>
          <w:rStyle w:val="Appelnotedebasdep"/>
          <w:rFonts w:ascii="Arial Narrow" w:hAnsi="Arial Narrow"/>
          <w:sz w:val="18"/>
        </w:rPr>
        <w:footnoteRef/>
      </w:r>
      <w:r>
        <w:rPr>
          <w:rFonts w:ascii="Arial Narrow" w:hAnsi="Arial Narrow"/>
          <w:sz w:val="18"/>
        </w:rPr>
        <w:t xml:space="preserve"> Nom et prénoms.</w:t>
      </w:r>
    </w:p>
  </w:footnote>
  <w:footnote w:id="4">
    <w:p w14:paraId="15807FD3" w14:textId="77777777" w:rsidR="00242761" w:rsidRDefault="00242761">
      <w:pPr>
        <w:pStyle w:val="Notedebasdepage"/>
        <w:rPr>
          <w:rFonts w:ascii="Arial Narrow" w:hAnsi="Arial Narrow"/>
          <w:sz w:val="18"/>
        </w:rPr>
      </w:pPr>
      <w:r>
        <w:rPr>
          <w:rStyle w:val="Appelnotedebasdep"/>
          <w:rFonts w:ascii="Arial Narrow" w:hAnsi="Arial Narrow"/>
          <w:sz w:val="18"/>
        </w:rPr>
        <w:footnoteRef/>
      </w:r>
      <w:r>
        <w:rPr>
          <w:rFonts w:ascii="Arial Narrow" w:hAnsi="Arial Narrow"/>
          <w:sz w:val="18"/>
        </w:rPr>
        <w:t xml:space="preserve"> Intitulé complet et forme juridique de </w:t>
      </w:r>
      <w:smartTag w:uri="urn:schemas-microsoft-com:office:smarttags" w:element="PersonName">
        <w:smartTagPr>
          <w:attr w:name="ProductID" w:val="la Société."/>
        </w:smartTagPr>
        <w:r>
          <w:rPr>
            <w:rFonts w:ascii="Arial Narrow" w:hAnsi="Arial Narrow"/>
            <w:sz w:val="18"/>
          </w:rPr>
          <w:t>la Société.</w:t>
        </w:r>
      </w:smartTag>
    </w:p>
  </w:footnote>
  <w:footnote w:id="5">
    <w:p w14:paraId="7DB480E3" w14:textId="77777777" w:rsidR="00242761" w:rsidRDefault="00242761">
      <w:pPr>
        <w:pStyle w:val="Notedebasdepage"/>
        <w:rPr>
          <w:rFonts w:ascii="Arial Narrow" w:hAnsi="Arial Narrow"/>
          <w:sz w:val="18"/>
        </w:rPr>
      </w:pPr>
      <w:r>
        <w:rPr>
          <w:rStyle w:val="Appelnotedebasdep"/>
          <w:rFonts w:ascii="Arial Narrow" w:hAnsi="Arial Narrow"/>
          <w:sz w:val="18"/>
        </w:rPr>
        <w:footnoteRef/>
      </w:r>
      <w:r>
        <w:rPr>
          <w:rFonts w:ascii="Arial Narrow" w:hAnsi="Arial Narrow"/>
          <w:sz w:val="18"/>
        </w:rPr>
        <w:t xml:space="preserve"> Rayer la mention inutile.</w:t>
      </w:r>
    </w:p>
  </w:footnote>
  <w:footnote w:id="6">
    <w:p w14:paraId="10C1905C" w14:textId="77777777" w:rsidR="00242761" w:rsidRDefault="00242761">
      <w:pPr>
        <w:pStyle w:val="Notedebasdepage"/>
        <w:rPr>
          <w:rFonts w:ascii="Arial Narrow" w:hAnsi="Arial Narrow"/>
          <w:i/>
          <w:sz w:val="18"/>
        </w:rPr>
      </w:pPr>
      <w:r>
        <w:rPr>
          <w:rStyle w:val="Appelnotedebasdep"/>
          <w:rFonts w:ascii="Arial Narrow" w:hAnsi="Arial Narrow"/>
          <w:i/>
          <w:sz w:val="18"/>
        </w:rPr>
        <w:footnoteRef/>
      </w:r>
      <w:r>
        <w:rPr>
          <w:rFonts w:ascii="Arial Narrow" w:hAnsi="Arial Narrow"/>
          <w:i/>
          <w:sz w:val="18"/>
        </w:rPr>
        <w:t xml:space="preserve"> A remplir comme indiqué aux notes précédentes.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1CA65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2" w15:restartNumberingAfterBreak="0">
    <w:nsid w:val="00000002"/>
    <w:multiLevelType w:val="multilevel"/>
    <w:tmpl w:val="0000000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480"/>
        </w:tabs>
        <w:ind w:left="480" w:hanging="36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3" w15:restartNumberingAfterBreak="0">
    <w:nsid w:val="00000003"/>
    <w:multiLevelType w:val="multilevel"/>
    <w:tmpl w:val="00000000"/>
    <w:lvl w:ilvl="0">
      <w:start w:val="2"/>
      <w:numFmt w:val="decimal"/>
      <w:lvlText w:val="%1"/>
      <w:lvlJc w:val="left"/>
      <w:pPr>
        <w:tabs>
          <w:tab w:val="num" w:pos="620"/>
        </w:tabs>
        <w:ind w:left="620" w:hanging="620"/>
      </w:pPr>
      <w:rPr>
        <w:rFonts w:hint="default"/>
      </w:rPr>
    </w:lvl>
    <w:lvl w:ilvl="1">
      <w:start w:val="2"/>
      <w:numFmt w:val="decimal"/>
      <w:lvlText w:val="%1.%2"/>
      <w:lvlJc w:val="left"/>
      <w:pPr>
        <w:tabs>
          <w:tab w:val="num" w:pos="1125"/>
        </w:tabs>
        <w:ind w:left="1125" w:hanging="620"/>
      </w:pPr>
      <w:rPr>
        <w:rFonts w:hint="default"/>
      </w:rPr>
    </w:lvl>
    <w:lvl w:ilvl="2">
      <w:start w:val="1"/>
      <w:numFmt w:val="decimal"/>
      <w:lvlText w:val="%1.%2.%3"/>
      <w:lvlJc w:val="left"/>
      <w:pPr>
        <w:tabs>
          <w:tab w:val="num" w:pos="1730"/>
        </w:tabs>
        <w:ind w:left="1730" w:hanging="720"/>
      </w:pPr>
      <w:rPr>
        <w:rFonts w:hint="default"/>
      </w:rPr>
    </w:lvl>
    <w:lvl w:ilvl="3">
      <w:start w:val="1"/>
      <w:numFmt w:val="decimal"/>
      <w:lvlText w:val="%1.%2.%3.%4"/>
      <w:lvlJc w:val="left"/>
      <w:pPr>
        <w:tabs>
          <w:tab w:val="num" w:pos="2235"/>
        </w:tabs>
        <w:ind w:left="2235" w:hanging="720"/>
      </w:pPr>
      <w:rPr>
        <w:rFonts w:hint="default"/>
      </w:rPr>
    </w:lvl>
    <w:lvl w:ilvl="4">
      <w:start w:val="1"/>
      <w:numFmt w:val="decimal"/>
      <w:lvlText w:val="%1.%2.%3.%4.%5"/>
      <w:lvlJc w:val="left"/>
      <w:pPr>
        <w:tabs>
          <w:tab w:val="num" w:pos="3100"/>
        </w:tabs>
        <w:ind w:left="3100" w:hanging="1080"/>
      </w:pPr>
      <w:rPr>
        <w:rFonts w:hint="default"/>
      </w:rPr>
    </w:lvl>
    <w:lvl w:ilvl="5">
      <w:start w:val="1"/>
      <w:numFmt w:val="decimal"/>
      <w:lvlText w:val="%1.%2.%3.%4.%5.%6"/>
      <w:lvlJc w:val="left"/>
      <w:pPr>
        <w:tabs>
          <w:tab w:val="num" w:pos="3605"/>
        </w:tabs>
        <w:ind w:left="3605" w:hanging="1080"/>
      </w:pPr>
      <w:rPr>
        <w:rFonts w:hint="default"/>
      </w:rPr>
    </w:lvl>
    <w:lvl w:ilvl="6">
      <w:start w:val="1"/>
      <w:numFmt w:val="decimal"/>
      <w:lvlText w:val="%1.%2.%3.%4.%5.%6.%7"/>
      <w:lvlJc w:val="left"/>
      <w:pPr>
        <w:tabs>
          <w:tab w:val="num" w:pos="4470"/>
        </w:tabs>
        <w:ind w:left="4470" w:hanging="1440"/>
      </w:pPr>
      <w:rPr>
        <w:rFonts w:hint="default"/>
      </w:rPr>
    </w:lvl>
    <w:lvl w:ilvl="7">
      <w:start w:val="1"/>
      <w:numFmt w:val="decimal"/>
      <w:lvlText w:val="%1.%2.%3.%4.%5.%6.%7.%8"/>
      <w:lvlJc w:val="left"/>
      <w:pPr>
        <w:tabs>
          <w:tab w:val="num" w:pos="4975"/>
        </w:tabs>
        <w:ind w:left="4975" w:hanging="1440"/>
      </w:pPr>
      <w:rPr>
        <w:rFonts w:hint="default"/>
      </w:rPr>
    </w:lvl>
    <w:lvl w:ilvl="8">
      <w:start w:val="1"/>
      <w:numFmt w:val="decimal"/>
      <w:lvlText w:val="%1.%2.%3.%4.%5.%6.%7.%8.%9"/>
      <w:lvlJc w:val="left"/>
      <w:pPr>
        <w:tabs>
          <w:tab w:val="num" w:pos="5840"/>
        </w:tabs>
        <w:ind w:left="5840" w:hanging="1800"/>
      </w:pPr>
      <w:rPr>
        <w:rFonts w:hint="default"/>
      </w:rPr>
    </w:lvl>
  </w:abstractNum>
  <w:abstractNum w:abstractNumId="4" w15:restartNumberingAfterBreak="0">
    <w:nsid w:val="00000004"/>
    <w:multiLevelType w:val="singleLevel"/>
    <w:tmpl w:val="00000000"/>
    <w:lvl w:ilvl="0">
      <w:start w:val="1"/>
      <w:numFmt w:val="decimal"/>
      <w:lvlText w:val="(%1)"/>
      <w:lvlJc w:val="left"/>
      <w:pPr>
        <w:tabs>
          <w:tab w:val="num" w:pos="1370"/>
        </w:tabs>
        <w:ind w:left="1370" w:hanging="360"/>
      </w:pPr>
      <w:rPr>
        <w:rFonts w:hint="default"/>
      </w:rPr>
    </w:lvl>
  </w:abstractNum>
  <w:abstractNum w:abstractNumId="5" w15:restartNumberingAfterBreak="0">
    <w:nsid w:val="035F7015"/>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6" w15:restartNumberingAfterBreak="0">
    <w:nsid w:val="03B44578"/>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7" w15:restartNumberingAfterBreak="0">
    <w:nsid w:val="03E343ED"/>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8" w15:restartNumberingAfterBreak="0">
    <w:nsid w:val="064126E0"/>
    <w:multiLevelType w:val="hybridMultilevel"/>
    <w:tmpl w:val="5DA8627C"/>
    <w:lvl w:ilvl="0" w:tplc="BC72049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70B5AE8"/>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0" w15:restartNumberingAfterBreak="0">
    <w:nsid w:val="096D565A"/>
    <w:multiLevelType w:val="hybridMultilevel"/>
    <w:tmpl w:val="85384A4E"/>
    <w:lvl w:ilvl="0" w:tplc="84ECBF32">
      <w:start w:val="28"/>
      <w:numFmt w:val="bullet"/>
      <w:lvlText w:val=""/>
      <w:lvlJc w:val="left"/>
      <w:pPr>
        <w:tabs>
          <w:tab w:val="num" w:pos="2552"/>
        </w:tabs>
        <w:ind w:left="2552" w:hanging="360"/>
      </w:pPr>
      <w:rPr>
        <w:rFonts w:ascii="Wingdings" w:eastAsia="Times New Roman" w:hAnsi="Wingdings" w:cs="Times New Roman" w:hint="default"/>
        <w:sz w:val="24"/>
      </w:rPr>
    </w:lvl>
    <w:lvl w:ilvl="1" w:tplc="040C0003" w:tentative="1">
      <w:start w:val="1"/>
      <w:numFmt w:val="bullet"/>
      <w:lvlText w:val="o"/>
      <w:lvlJc w:val="left"/>
      <w:pPr>
        <w:tabs>
          <w:tab w:val="num" w:pos="3272"/>
        </w:tabs>
        <w:ind w:left="3272" w:hanging="360"/>
      </w:pPr>
      <w:rPr>
        <w:rFonts w:ascii="Courier New" w:hAnsi="Courier New" w:hint="default"/>
      </w:rPr>
    </w:lvl>
    <w:lvl w:ilvl="2" w:tplc="040C0005" w:tentative="1">
      <w:start w:val="1"/>
      <w:numFmt w:val="bullet"/>
      <w:lvlText w:val=""/>
      <w:lvlJc w:val="left"/>
      <w:pPr>
        <w:tabs>
          <w:tab w:val="num" w:pos="3992"/>
        </w:tabs>
        <w:ind w:left="3992" w:hanging="360"/>
      </w:pPr>
      <w:rPr>
        <w:rFonts w:ascii="Wingdings" w:hAnsi="Wingdings" w:hint="default"/>
      </w:rPr>
    </w:lvl>
    <w:lvl w:ilvl="3" w:tplc="040C0001" w:tentative="1">
      <w:start w:val="1"/>
      <w:numFmt w:val="bullet"/>
      <w:lvlText w:val=""/>
      <w:lvlJc w:val="left"/>
      <w:pPr>
        <w:tabs>
          <w:tab w:val="num" w:pos="4712"/>
        </w:tabs>
        <w:ind w:left="4712" w:hanging="360"/>
      </w:pPr>
      <w:rPr>
        <w:rFonts w:ascii="Symbol" w:hAnsi="Symbol" w:hint="default"/>
      </w:rPr>
    </w:lvl>
    <w:lvl w:ilvl="4" w:tplc="040C0003" w:tentative="1">
      <w:start w:val="1"/>
      <w:numFmt w:val="bullet"/>
      <w:lvlText w:val="o"/>
      <w:lvlJc w:val="left"/>
      <w:pPr>
        <w:tabs>
          <w:tab w:val="num" w:pos="5432"/>
        </w:tabs>
        <w:ind w:left="5432" w:hanging="360"/>
      </w:pPr>
      <w:rPr>
        <w:rFonts w:ascii="Courier New" w:hAnsi="Courier New" w:hint="default"/>
      </w:rPr>
    </w:lvl>
    <w:lvl w:ilvl="5" w:tplc="040C0005" w:tentative="1">
      <w:start w:val="1"/>
      <w:numFmt w:val="bullet"/>
      <w:lvlText w:val=""/>
      <w:lvlJc w:val="left"/>
      <w:pPr>
        <w:tabs>
          <w:tab w:val="num" w:pos="6152"/>
        </w:tabs>
        <w:ind w:left="6152" w:hanging="360"/>
      </w:pPr>
      <w:rPr>
        <w:rFonts w:ascii="Wingdings" w:hAnsi="Wingdings" w:hint="default"/>
      </w:rPr>
    </w:lvl>
    <w:lvl w:ilvl="6" w:tplc="040C0001" w:tentative="1">
      <w:start w:val="1"/>
      <w:numFmt w:val="bullet"/>
      <w:lvlText w:val=""/>
      <w:lvlJc w:val="left"/>
      <w:pPr>
        <w:tabs>
          <w:tab w:val="num" w:pos="6872"/>
        </w:tabs>
        <w:ind w:left="6872" w:hanging="360"/>
      </w:pPr>
      <w:rPr>
        <w:rFonts w:ascii="Symbol" w:hAnsi="Symbol" w:hint="default"/>
      </w:rPr>
    </w:lvl>
    <w:lvl w:ilvl="7" w:tplc="040C0003" w:tentative="1">
      <w:start w:val="1"/>
      <w:numFmt w:val="bullet"/>
      <w:lvlText w:val="o"/>
      <w:lvlJc w:val="left"/>
      <w:pPr>
        <w:tabs>
          <w:tab w:val="num" w:pos="7592"/>
        </w:tabs>
        <w:ind w:left="7592" w:hanging="360"/>
      </w:pPr>
      <w:rPr>
        <w:rFonts w:ascii="Courier New" w:hAnsi="Courier New" w:hint="default"/>
      </w:rPr>
    </w:lvl>
    <w:lvl w:ilvl="8" w:tplc="040C0005" w:tentative="1">
      <w:start w:val="1"/>
      <w:numFmt w:val="bullet"/>
      <w:lvlText w:val=""/>
      <w:lvlJc w:val="left"/>
      <w:pPr>
        <w:tabs>
          <w:tab w:val="num" w:pos="8312"/>
        </w:tabs>
        <w:ind w:left="8312" w:hanging="360"/>
      </w:pPr>
      <w:rPr>
        <w:rFonts w:ascii="Wingdings" w:hAnsi="Wingdings" w:hint="default"/>
      </w:rPr>
    </w:lvl>
  </w:abstractNum>
  <w:abstractNum w:abstractNumId="11" w15:restartNumberingAfterBreak="0">
    <w:nsid w:val="0DC45842"/>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2" w15:restartNumberingAfterBreak="0">
    <w:nsid w:val="0DD024E5"/>
    <w:multiLevelType w:val="hybridMultilevel"/>
    <w:tmpl w:val="2B886E46"/>
    <w:lvl w:ilvl="0" w:tplc="FBB2930E">
      <w:start w:val="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D473C7"/>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4" w15:restartNumberingAfterBreak="0">
    <w:nsid w:val="13083C0B"/>
    <w:multiLevelType w:val="hybridMultilevel"/>
    <w:tmpl w:val="5934AB58"/>
    <w:lvl w:ilvl="0" w:tplc="1D2C9F6E">
      <w:start w:val="1"/>
      <w:numFmt w:val="bullet"/>
      <w:lvlText w:val=""/>
      <w:lvlJc w:val="left"/>
      <w:pPr>
        <w:tabs>
          <w:tab w:val="num" w:pos="4550"/>
        </w:tabs>
        <w:ind w:left="4550" w:hanging="360"/>
      </w:pPr>
      <w:rPr>
        <w:rFonts w:ascii="Wingdings" w:hAnsi="Wingdings" w:hint="default"/>
        <w:b w:val="0"/>
        <w:i w:val="0"/>
        <w:sz w:val="22"/>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tabs>
          <w:tab w:val="num" w:pos="5270"/>
        </w:tabs>
        <w:ind w:left="5270" w:hanging="360"/>
      </w:pPr>
      <w:rPr>
        <w:rFonts w:ascii="Courier New" w:hAnsi="Courier New" w:hint="default"/>
      </w:rPr>
    </w:lvl>
    <w:lvl w:ilvl="2" w:tplc="040C0005" w:tentative="1">
      <w:start w:val="1"/>
      <w:numFmt w:val="bullet"/>
      <w:lvlText w:val=""/>
      <w:lvlJc w:val="left"/>
      <w:pPr>
        <w:tabs>
          <w:tab w:val="num" w:pos="5990"/>
        </w:tabs>
        <w:ind w:left="5990" w:hanging="360"/>
      </w:pPr>
      <w:rPr>
        <w:rFonts w:ascii="Wingdings" w:hAnsi="Wingdings" w:hint="default"/>
      </w:rPr>
    </w:lvl>
    <w:lvl w:ilvl="3" w:tplc="040C0001" w:tentative="1">
      <w:start w:val="1"/>
      <w:numFmt w:val="bullet"/>
      <w:lvlText w:val=""/>
      <w:lvlJc w:val="left"/>
      <w:pPr>
        <w:tabs>
          <w:tab w:val="num" w:pos="6710"/>
        </w:tabs>
        <w:ind w:left="6710" w:hanging="360"/>
      </w:pPr>
      <w:rPr>
        <w:rFonts w:ascii="Symbol" w:hAnsi="Symbol" w:hint="default"/>
      </w:rPr>
    </w:lvl>
    <w:lvl w:ilvl="4" w:tplc="040C0003" w:tentative="1">
      <w:start w:val="1"/>
      <w:numFmt w:val="bullet"/>
      <w:lvlText w:val="o"/>
      <w:lvlJc w:val="left"/>
      <w:pPr>
        <w:tabs>
          <w:tab w:val="num" w:pos="7430"/>
        </w:tabs>
        <w:ind w:left="7430" w:hanging="360"/>
      </w:pPr>
      <w:rPr>
        <w:rFonts w:ascii="Courier New" w:hAnsi="Courier New" w:hint="default"/>
      </w:rPr>
    </w:lvl>
    <w:lvl w:ilvl="5" w:tplc="040C0005" w:tentative="1">
      <w:start w:val="1"/>
      <w:numFmt w:val="bullet"/>
      <w:lvlText w:val=""/>
      <w:lvlJc w:val="left"/>
      <w:pPr>
        <w:tabs>
          <w:tab w:val="num" w:pos="8150"/>
        </w:tabs>
        <w:ind w:left="8150" w:hanging="360"/>
      </w:pPr>
      <w:rPr>
        <w:rFonts w:ascii="Wingdings" w:hAnsi="Wingdings" w:hint="default"/>
      </w:rPr>
    </w:lvl>
    <w:lvl w:ilvl="6" w:tplc="040C0001" w:tentative="1">
      <w:start w:val="1"/>
      <w:numFmt w:val="bullet"/>
      <w:lvlText w:val=""/>
      <w:lvlJc w:val="left"/>
      <w:pPr>
        <w:tabs>
          <w:tab w:val="num" w:pos="8870"/>
        </w:tabs>
        <w:ind w:left="8870" w:hanging="360"/>
      </w:pPr>
      <w:rPr>
        <w:rFonts w:ascii="Symbol" w:hAnsi="Symbol" w:hint="default"/>
      </w:rPr>
    </w:lvl>
    <w:lvl w:ilvl="7" w:tplc="040C0003" w:tentative="1">
      <w:start w:val="1"/>
      <w:numFmt w:val="bullet"/>
      <w:lvlText w:val="o"/>
      <w:lvlJc w:val="left"/>
      <w:pPr>
        <w:tabs>
          <w:tab w:val="num" w:pos="9590"/>
        </w:tabs>
        <w:ind w:left="9590" w:hanging="360"/>
      </w:pPr>
      <w:rPr>
        <w:rFonts w:ascii="Courier New" w:hAnsi="Courier New" w:hint="default"/>
      </w:rPr>
    </w:lvl>
    <w:lvl w:ilvl="8" w:tplc="040C0005" w:tentative="1">
      <w:start w:val="1"/>
      <w:numFmt w:val="bullet"/>
      <w:lvlText w:val=""/>
      <w:lvlJc w:val="left"/>
      <w:pPr>
        <w:tabs>
          <w:tab w:val="num" w:pos="10310"/>
        </w:tabs>
        <w:ind w:left="10310" w:hanging="360"/>
      </w:pPr>
      <w:rPr>
        <w:rFonts w:ascii="Wingdings" w:hAnsi="Wingdings" w:hint="default"/>
      </w:rPr>
    </w:lvl>
  </w:abstractNum>
  <w:abstractNum w:abstractNumId="15"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16" w15:restartNumberingAfterBreak="0">
    <w:nsid w:val="15BE438C"/>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7" w15:restartNumberingAfterBreak="0">
    <w:nsid w:val="1A0C635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8" w15:restartNumberingAfterBreak="0">
    <w:nsid w:val="1C5761B4"/>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9" w15:restartNumberingAfterBreak="0">
    <w:nsid w:val="21F56134"/>
    <w:multiLevelType w:val="multilevel"/>
    <w:tmpl w:val="848A2CF0"/>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622"/>
        </w:tabs>
        <w:ind w:left="622" w:hanging="48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20" w15:restartNumberingAfterBreak="0">
    <w:nsid w:val="24241FA0"/>
    <w:multiLevelType w:val="multilevel"/>
    <w:tmpl w:val="E454EA98"/>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120"/>
        </w:tabs>
        <w:ind w:left="120" w:hanging="480"/>
      </w:pPr>
      <w:rPr>
        <w:rFonts w:hint="default"/>
      </w:rPr>
    </w:lvl>
    <w:lvl w:ilvl="2">
      <w:start w:val="1"/>
      <w:numFmt w:val="decimal"/>
      <w:lvlText w:val="%1.%2.%3"/>
      <w:lvlJc w:val="left"/>
      <w:pPr>
        <w:tabs>
          <w:tab w:val="num" w:pos="0"/>
        </w:tabs>
        <w:ind w:left="0" w:hanging="720"/>
      </w:pPr>
      <w:rPr>
        <w:rFonts w:hint="default"/>
      </w:rPr>
    </w:lvl>
    <w:lvl w:ilvl="3">
      <w:start w:val="1"/>
      <w:numFmt w:val="decimal"/>
      <w:lvlText w:val="%1.%2.%3.%4"/>
      <w:lvlJc w:val="left"/>
      <w:pPr>
        <w:tabs>
          <w:tab w:val="num" w:pos="-360"/>
        </w:tabs>
        <w:ind w:left="-360" w:hanging="72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720"/>
        </w:tabs>
        <w:ind w:left="-720" w:hanging="1080"/>
      </w:pPr>
      <w:rPr>
        <w:rFonts w:hint="default"/>
      </w:rPr>
    </w:lvl>
    <w:lvl w:ilvl="6">
      <w:start w:val="1"/>
      <w:numFmt w:val="decimal"/>
      <w:lvlText w:val="%1.%2.%3.%4.%5.%6.%7"/>
      <w:lvlJc w:val="left"/>
      <w:pPr>
        <w:tabs>
          <w:tab w:val="num" w:pos="-720"/>
        </w:tabs>
        <w:ind w:left="-720" w:hanging="1440"/>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080"/>
        </w:tabs>
        <w:ind w:left="-1080" w:hanging="1800"/>
      </w:pPr>
      <w:rPr>
        <w:rFonts w:hint="default"/>
      </w:rPr>
    </w:lvl>
  </w:abstractNum>
  <w:abstractNum w:abstractNumId="21" w15:restartNumberingAfterBreak="0">
    <w:nsid w:val="2988730D"/>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2" w15:restartNumberingAfterBreak="0">
    <w:nsid w:val="2B1E5B00"/>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3" w15:restartNumberingAfterBreak="0">
    <w:nsid w:val="2BD71A73"/>
    <w:multiLevelType w:val="multilevel"/>
    <w:tmpl w:val="CE82DBE2"/>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5D55E82"/>
    <w:multiLevelType w:val="hybridMultilevel"/>
    <w:tmpl w:val="E78C663A"/>
    <w:lvl w:ilvl="0" w:tplc="ADAE9C20">
      <w:start w:val="3"/>
      <w:numFmt w:val="bullet"/>
      <w:lvlText w:val="-"/>
      <w:lvlJc w:val="left"/>
      <w:pPr>
        <w:ind w:left="644" w:hanging="360"/>
      </w:pPr>
      <w:rPr>
        <w:rFonts w:ascii="Arial Narrow" w:eastAsia="Times New Roman" w:hAnsi="Arial Narrow"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5" w15:restartNumberingAfterBreak="0">
    <w:nsid w:val="372E1687"/>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6" w15:restartNumberingAfterBreak="0">
    <w:nsid w:val="3C4C6A0F"/>
    <w:multiLevelType w:val="hybridMultilevel"/>
    <w:tmpl w:val="54EEAA7C"/>
    <w:lvl w:ilvl="0" w:tplc="392CC69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FC12242"/>
    <w:multiLevelType w:val="hybridMultilevel"/>
    <w:tmpl w:val="00AAE3C4"/>
    <w:lvl w:ilvl="0" w:tplc="040C0005">
      <w:start w:val="1"/>
      <w:numFmt w:val="bullet"/>
      <w:lvlText w:val=""/>
      <w:lvlJc w:val="left"/>
      <w:pPr>
        <w:tabs>
          <w:tab w:val="num" w:pos="3241"/>
        </w:tabs>
        <w:ind w:left="3241" w:hanging="360"/>
      </w:pPr>
      <w:rPr>
        <w:rFonts w:ascii="Wingdings" w:hAnsi="Wingdings" w:hint="default"/>
      </w:rPr>
    </w:lvl>
    <w:lvl w:ilvl="1" w:tplc="040C0003" w:tentative="1">
      <w:start w:val="1"/>
      <w:numFmt w:val="bullet"/>
      <w:lvlText w:val="o"/>
      <w:lvlJc w:val="left"/>
      <w:pPr>
        <w:tabs>
          <w:tab w:val="num" w:pos="3961"/>
        </w:tabs>
        <w:ind w:left="3961" w:hanging="360"/>
      </w:pPr>
      <w:rPr>
        <w:rFonts w:ascii="Courier New" w:hAnsi="Courier New" w:hint="default"/>
      </w:rPr>
    </w:lvl>
    <w:lvl w:ilvl="2" w:tplc="040C0005" w:tentative="1">
      <w:start w:val="1"/>
      <w:numFmt w:val="bullet"/>
      <w:lvlText w:val=""/>
      <w:lvlJc w:val="left"/>
      <w:pPr>
        <w:tabs>
          <w:tab w:val="num" w:pos="4681"/>
        </w:tabs>
        <w:ind w:left="4681" w:hanging="360"/>
      </w:pPr>
      <w:rPr>
        <w:rFonts w:ascii="Wingdings" w:hAnsi="Wingdings" w:hint="default"/>
      </w:rPr>
    </w:lvl>
    <w:lvl w:ilvl="3" w:tplc="040C0001" w:tentative="1">
      <w:start w:val="1"/>
      <w:numFmt w:val="bullet"/>
      <w:lvlText w:val=""/>
      <w:lvlJc w:val="left"/>
      <w:pPr>
        <w:tabs>
          <w:tab w:val="num" w:pos="5401"/>
        </w:tabs>
        <w:ind w:left="5401" w:hanging="360"/>
      </w:pPr>
      <w:rPr>
        <w:rFonts w:ascii="Symbol" w:hAnsi="Symbol" w:hint="default"/>
      </w:rPr>
    </w:lvl>
    <w:lvl w:ilvl="4" w:tplc="040C0003" w:tentative="1">
      <w:start w:val="1"/>
      <w:numFmt w:val="bullet"/>
      <w:lvlText w:val="o"/>
      <w:lvlJc w:val="left"/>
      <w:pPr>
        <w:tabs>
          <w:tab w:val="num" w:pos="6121"/>
        </w:tabs>
        <w:ind w:left="6121" w:hanging="360"/>
      </w:pPr>
      <w:rPr>
        <w:rFonts w:ascii="Courier New" w:hAnsi="Courier New" w:hint="default"/>
      </w:rPr>
    </w:lvl>
    <w:lvl w:ilvl="5" w:tplc="040C0005" w:tentative="1">
      <w:start w:val="1"/>
      <w:numFmt w:val="bullet"/>
      <w:lvlText w:val=""/>
      <w:lvlJc w:val="left"/>
      <w:pPr>
        <w:tabs>
          <w:tab w:val="num" w:pos="6841"/>
        </w:tabs>
        <w:ind w:left="6841" w:hanging="360"/>
      </w:pPr>
      <w:rPr>
        <w:rFonts w:ascii="Wingdings" w:hAnsi="Wingdings" w:hint="default"/>
      </w:rPr>
    </w:lvl>
    <w:lvl w:ilvl="6" w:tplc="040C0001" w:tentative="1">
      <w:start w:val="1"/>
      <w:numFmt w:val="bullet"/>
      <w:lvlText w:val=""/>
      <w:lvlJc w:val="left"/>
      <w:pPr>
        <w:tabs>
          <w:tab w:val="num" w:pos="7561"/>
        </w:tabs>
        <w:ind w:left="7561" w:hanging="360"/>
      </w:pPr>
      <w:rPr>
        <w:rFonts w:ascii="Symbol" w:hAnsi="Symbol" w:hint="default"/>
      </w:rPr>
    </w:lvl>
    <w:lvl w:ilvl="7" w:tplc="040C0003" w:tentative="1">
      <w:start w:val="1"/>
      <w:numFmt w:val="bullet"/>
      <w:lvlText w:val="o"/>
      <w:lvlJc w:val="left"/>
      <w:pPr>
        <w:tabs>
          <w:tab w:val="num" w:pos="8281"/>
        </w:tabs>
        <w:ind w:left="8281" w:hanging="360"/>
      </w:pPr>
      <w:rPr>
        <w:rFonts w:ascii="Courier New" w:hAnsi="Courier New" w:hint="default"/>
      </w:rPr>
    </w:lvl>
    <w:lvl w:ilvl="8" w:tplc="040C0005" w:tentative="1">
      <w:start w:val="1"/>
      <w:numFmt w:val="bullet"/>
      <w:lvlText w:val=""/>
      <w:lvlJc w:val="left"/>
      <w:pPr>
        <w:tabs>
          <w:tab w:val="num" w:pos="9001"/>
        </w:tabs>
        <w:ind w:left="9001" w:hanging="360"/>
      </w:pPr>
      <w:rPr>
        <w:rFonts w:ascii="Wingdings" w:hAnsi="Wingdings" w:hint="default"/>
      </w:rPr>
    </w:lvl>
  </w:abstractNum>
  <w:abstractNum w:abstractNumId="28" w15:restartNumberingAfterBreak="0">
    <w:nsid w:val="4885574D"/>
    <w:multiLevelType w:val="hybridMultilevel"/>
    <w:tmpl w:val="E3F028A4"/>
    <w:lvl w:ilvl="0" w:tplc="040C0005">
      <w:start w:val="1"/>
      <w:numFmt w:val="bullet"/>
      <w:lvlText w:val=""/>
      <w:lvlJc w:val="left"/>
      <w:pPr>
        <w:tabs>
          <w:tab w:val="num" w:pos="3241"/>
        </w:tabs>
        <w:ind w:left="3241" w:hanging="360"/>
      </w:pPr>
      <w:rPr>
        <w:rFonts w:ascii="Wingdings" w:hAnsi="Wingdings" w:hint="default"/>
      </w:rPr>
    </w:lvl>
    <w:lvl w:ilvl="1" w:tplc="040C0003" w:tentative="1">
      <w:start w:val="1"/>
      <w:numFmt w:val="bullet"/>
      <w:lvlText w:val="o"/>
      <w:lvlJc w:val="left"/>
      <w:pPr>
        <w:tabs>
          <w:tab w:val="num" w:pos="3961"/>
        </w:tabs>
        <w:ind w:left="3961" w:hanging="360"/>
      </w:pPr>
      <w:rPr>
        <w:rFonts w:ascii="Courier New" w:hAnsi="Courier New" w:hint="default"/>
      </w:rPr>
    </w:lvl>
    <w:lvl w:ilvl="2" w:tplc="040C0005" w:tentative="1">
      <w:start w:val="1"/>
      <w:numFmt w:val="bullet"/>
      <w:lvlText w:val=""/>
      <w:lvlJc w:val="left"/>
      <w:pPr>
        <w:tabs>
          <w:tab w:val="num" w:pos="4681"/>
        </w:tabs>
        <w:ind w:left="4681" w:hanging="360"/>
      </w:pPr>
      <w:rPr>
        <w:rFonts w:ascii="Wingdings" w:hAnsi="Wingdings" w:hint="default"/>
      </w:rPr>
    </w:lvl>
    <w:lvl w:ilvl="3" w:tplc="040C0001" w:tentative="1">
      <w:start w:val="1"/>
      <w:numFmt w:val="bullet"/>
      <w:lvlText w:val=""/>
      <w:lvlJc w:val="left"/>
      <w:pPr>
        <w:tabs>
          <w:tab w:val="num" w:pos="5401"/>
        </w:tabs>
        <w:ind w:left="5401" w:hanging="360"/>
      </w:pPr>
      <w:rPr>
        <w:rFonts w:ascii="Symbol" w:hAnsi="Symbol" w:hint="default"/>
      </w:rPr>
    </w:lvl>
    <w:lvl w:ilvl="4" w:tplc="040C0003" w:tentative="1">
      <w:start w:val="1"/>
      <w:numFmt w:val="bullet"/>
      <w:lvlText w:val="o"/>
      <w:lvlJc w:val="left"/>
      <w:pPr>
        <w:tabs>
          <w:tab w:val="num" w:pos="6121"/>
        </w:tabs>
        <w:ind w:left="6121" w:hanging="360"/>
      </w:pPr>
      <w:rPr>
        <w:rFonts w:ascii="Courier New" w:hAnsi="Courier New" w:hint="default"/>
      </w:rPr>
    </w:lvl>
    <w:lvl w:ilvl="5" w:tplc="040C0005" w:tentative="1">
      <w:start w:val="1"/>
      <w:numFmt w:val="bullet"/>
      <w:lvlText w:val=""/>
      <w:lvlJc w:val="left"/>
      <w:pPr>
        <w:tabs>
          <w:tab w:val="num" w:pos="6841"/>
        </w:tabs>
        <w:ind w:left="6841" w:hanging="360"/>
      </w:pPr>
      <w:rPr>
        <w:rFonts w:ascii="Wingdings" w:hAnsi="Wingdings" w:hint="default"/>
      </w:rPr>
    </w:lvl>
    <w:lvl w:ilvl="6" w:tplc="040C0001" w:tentative="1">
      <w:start w:val="1"/>
      <w:numFmt w:val="bullet"/>
      <w:lvlText w:val=""/>
      <w:lvlJc w:val="left"/>
      <w:pPr>
        <w:tabs>
          <w:tab w:val="num" w:pos="7561"/>
        </w:tabs>
        <w:ind w:left="7561" w:hanging="360"/>
      </w:pPr>
      <w:rPr>
        <w:rFonts w:ascii="Symbol" w:hAnsi="Symbol" w:hint="default"/>
      </w:rPr>
    </w:lvl>
    <w:lvl w:ilvl="7" w:tplc="040C0003" w:tentative="1">
      <w:start w:val="1"/>
      <w:numFmt w:val="bullet"/>
      <w:lvlText w:val="o"/>
      <w:lvlJc w:val="left"/>
      <w:pPr>
        <w:tabs>
          <w:tab w:val="num" w:pos="8281"/>
        </w:tabs>
        <w:ind w:left="8281" w:hanging="360"/>
      </w:pPr>
      <w:rPr>
        <w:rFonts w:ascii="Courier New" w:hAnsi="Courier New" w:hint="default"/>
      </w:rPr>
    </w:lvl>
    <w:lvl w:ilvl="8" w:tplc="040C0005" w:tentative="1">
      <w:start w:val="1"/>
      <w:numFmt w:val="bullet"/>
      <w:lvlText w:val=""/>
      <w:lvlJc w:val="left"/>
      <w:pPr>
        <w:tabs>
          <w:tab w:val="num" w:pos="9001"/>
        </w:tabs>
        <w:ind w:left="9001" w:hanging="360"/>
      </w:pPr>
      <w:rPr>
        <w:rFonts w:ascii="Wingdings" w:hAnsi="Wingdings" w:hint="default"/>
      </w:rPr>
    </w:lvl>
  </w:abstractNum>
  <w:abstractNum w:abstractNumId="29" w15:restartNumberingAfterBreak="0">
    <w:nsid w:val="4A6A0C9D"/>
    <w:multiLevelType w:val="hybridMultilevel"/>
    <w:tmpl w:val="2D50C2AE"/>
    <w:lvl w:ilvl="0" w:tplc="E5463352">
      <w:numFmt w:val="bullet"/>
      <w:lvlText w:val="-"/>
      <w:lvlJc w:val="left"/>
      <w:pPr>
        <w:ind w:left="644" w:hanging="360"/>
      </w:pPr>
      <w:rPr>
        <w:rFonts w:ascii="Verdana" w:eastAsia="Times New Roman" w:hAnsi="Verdana" w:cs="Arabic Typesetting"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0" w15:restartNumberingAfterBreak="0">
    <w:nsid w:val="4B5531C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31" w15:restartNumberingAfterBreak="0">
    <w:nsid w:val="545B700E"/>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32" w15:restartNumberingAfterBreak="0">
    <w:nsid w:val="58707973"/>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33" w15:restartNumberingAfterBreak="0">
    <w:nsid w:val="5B3D7B0D"/>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34" w15:restartNumberingAfterBreak="0">
    <w:nsid w:val="600F6F82"/>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35" w15:restartNumberingAfterBreak="0">
    <w:nsid w:val="6276264B"/>
    <w:multiLevelType w:val="hybridMultilevel"/>
    <w:tmpl w:val="54DA9694"/>
    <w:lvl w:ilvl="0" w:tplc="26E8DEE4">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6" w15:restartNumberingAfterBreak="0">
    <w:nsid w:val="634A4B4A"/>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37" w15:restartNumberingAfterBreak="0">
    <w:nsid w:val="6CFD7550"/>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38" w15:restartNumberingAfterBreak="0">
    <w:nsid w:val="6EA16161"/>
    <w:multiLevelType w:val="hybridMultilevel"/>
    <w:tmpl w:val="05E20878"/>
    <w:lvl w:ilvl="0" w:tplc="ADAE9C20">
      <w:start w:val="3"/>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0024242"/>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40" w15:restartNumberingAfterBreak="0">
    <w:nsid w:val="70995C9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41" w15:restartNumberingAfterBreak="0">
    <w:nsid w:val="73A84AD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42" w15:restartNumberingAfterBreak="0">
    <w:nsid w:val="768A584C"/>
    <w:multiLevelType w:val="hybridMultilevel"/>
    <w:tmpl w:val="37C028DA"/>
    <w:lvl w:ilvl="0" w:tplc="EFD202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A305B74"/>
    <w:multiLevelType w:val="multilevel"/>
    <w:tmpl w:val="973C672A"/>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B623E2F"/>
    <w:multiLevelType w:val="hybridMultilevel"/>
    <w:tmpl w:val="BEF0AB76"/>
    <w:lvl w:ilvl="0" w:tplc="ADAE9C20">
      <w:start w:val="3"/>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22"/>
  </w:num>
  <w:num w:numId="4">
    <w:abstractNumId w:val="32"/>
  </w:num>
  <w:num w:numId="5">
    <w:abstractNumId w:val="6"/>
  </w:num>
  <w:num w:numId="6">
    <w:abstractNumId w:val="30"/>
  </w:num>
  <w:num w:numId="7">
    <w:abstractNumId w:val="9"/>
  </w:num>
  <w:num w:numId="8">
    <w:abstractNumId w:val="25"/>
  </w:num>
  <w:num w:numId="9">
    <w:abstractNumId w:val="40"/>
  </w:num>
  <w:num w:numId="10">
    <w:abstractNumId w:val="36"/>
  </w:num>
  <w:num w:numId="11">
    <w:abstractNumId w:val="17"/>
  </w:num>
  <w:num w:numId="12">
    <w:abstractNumId w:val="31"/>
  </w:num>
  <w:num w:numId="13">
    <w:abstractNumId w:val="21"/>
  </w:num>
  <w:num w:numId="14">
    <w:abstractNumId w:val="33"/>
  </w:num>
  <w:num w:numId="15">
    <w:abstractNumId w:val="39"/>
  </w:num>
  <w:num w:numId="16">
    <w:abstractNumId w:val="13"/>
  </w:num>
  <w:num w:numId="17">
    <w:abstractNumId w:val="37"/>
  </w:num>
  <w:num w:numId="18">
    <w:abstractNumId w:val="34"/>
  </w:num>
  <w:num w:numId="19">
    <w:abstractNumId w:val="11"/>
  </w:num>
  <w:num w:numId="20">
    <w:abstractNumId w:val="16"/>
  </w:num>
  <w:num w:numId="21">
    <w:abstractNumId w:val="5"/>
  </w:num>
  <w:num w:numId="22">
    <w:abstractNumId w:val="41"/>
  </w:num>
  <w:num w:numId="23">
    <w:abstractNumId w:val="1"/>
  </w:num>
  <w:num w:numId="24">
    <w:abstractNumId w:val="1"/>
  </w:num>
  <w:num w:numId="25">
    <w:abstractNumId w:val="2"/>
  </w:num>
  <w:num w:numId="26">
    <w:abstractNumId w:val="3"/>
  </w:num>
  <w:num w:numId="27">
    <w:abstractNumId w:val="4"/>
  </w:num>
  <w:num w:numId="28">
    <w:abstractNumId w:val="1"/>
  </w:num>
  <w:num w:numId="29">
    <w:abstractNumId w:val="2"/>
  </w:num>
  <w:num w:numId="30">
    <w:abstractNumId w:val="3"/>
  </w:num>
  <w:num w:numId="31">
    <w:abstractNumId w:val="20"/>
  </w:num>
  <w:num w:numId="32">
    <w:abstractNumId w:val="23"/>
  </w:num>
  <w:num w:numId="33">
    <w:abstractNumId w:val="43"/>
  </w:num>
  <w:num w:numId="34">
    <w:abstractNumId w:val="19"/>
  </w:num>
  <w:num w:numId="35">
    <w:abstractNumId w:val="14"/>
  </w:num>
  <w:num w:numId="36">
    <w:abstractNumId w:val="27"/>
  </w:num>
  <w:num w:numId="37">
    <w:abstractNumId w:val="28"/>
  </w:num>
  <w:num w:numId="38">
    <w:abstractNumId w:val="10"/>
  </w:num>
  <w:num w:numId="39">
    <w:abstractNumId w:val="24"/>
  </w:num>
  <w:num w:numId="40">
    <w:abstractNumId w:val="12"/>
  </w:num>
  <w:num w:numId="41">
    <w:abstractNumId w:val="29"/>
  </w:num>
  <w:num w:numId="42">
    <w:abstractNumId w:val="0"/>
  </w:num>
  <w:num w:numId="43">
    <w:abstractNumId w:val="44"/>
  </w:num>
  <w:num w:numId="44">
    <w:abstractNumId w:val="38"/>
  </w:num>
  <w:num w:numId="45">
    <w:abstractNumId w:val="15"/>
  </w:num>
  <w:num w:numId="46">
    <w:abstractNumId w:val="35"/>
  </w:num>
  <w:num w:numId="47">
    <w:abstractNumId w:val="42"/>
  </w:num>
  <w:num w:numId="48">
    <w:abstractNumId w:val="26"/>
  </w:num>
  <w:num w:numId="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activeWritingStyle w:appName="MSWord" w:lang="fr-FR" w:vendorID="9" w:dllVersion="512"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6385"/>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C69"/>
    <w:rsid w:val="00001041"/>
    <w:rsid w:val="00003BD0"/>
    <w:rsid w:val="0001533E"/>
    <w:rsid w:val="0001583B"/>
    <w:rsid w:val="000243AB"/>
    <w:rsid w:val="00024D8A"/>
    <w:rsid w:val="00025697"/>
    <w:rsid w:val="00051C64"/>
    <w:rsid w:val="00061556"/>
    <w:rsid w:val="000754EF"/>
    <w:rsid w:val="000768FF"/>
    <w:rsid w:val="000859E5"/>
    <w:rsid w:val="000A014E"/>
    <w:rsid w:val="000A0576"/>
    <w:rsid w:val="000A4832"/>
    <w:rsid w:val="000A72E4"/>
    <w:rsid w:val="000A7BD5"/>
    <w:rsid w:val="000A7CB2"/>
    <w:rsid w:val="000B1918"/>
    <w:rsid w:val="000B228C"/>
    <w:rsid w:val="000B4887"/>
    <w:rsid w:val="000C66AA"/>
    <w:rsid w:val="000D03F4"/>
    <w:rsid w:val="000D305F"/>
    <w:rsid w:val="000D3B53"/>
    <w:rsid w:val="000D7D63"/>
    <w:rsid w:val="000E4366"/>
    <w:rsid w:val="000E7487"/>
    <w:rsid w:val="000F478E"/>
    <w:rsid w:val="000F5998"/>
    <w:rsid w:val="0010282D"/>
    <w:rsid w:val="00104705"/>
    <w:rsid w:val="00106E91"/>
    <w:rsid w:val="00112C69"/>
    <w:rsid w:val="001147FD"/>
    <w:rsid w:val="00115A02"/>
    <w:rsid w:val="00115E22"/>
    <w:rsid w:val="001215EC"/>
    <w:rsid w:val="00123E80"/>
    <w:rsid w:val="00125320"/>
    <w:rsid w:val="00125EF6"/>
    <w:rsid w:val="001274A1"/>
    <w:rsid w:val="0013085D"/>
    <w:rsid w:val="00133985"/>
    <w:rsid w:val="0013497A"/>
    <w:rsid w:val="00142404"/>
    <w:rsid w:val="001432AA"/>
    <w:rsid w:val="00152D87"/>
    <w:rsid w:val="001543F5"/>
    <w:rsid w:val="00157859"/>
    <w:rsid w:val="001609AE"/>
    <w:rsid w:val="001666FC"/>
    <w:rsid w:val="00166966"/>
    <w:rsid w:val="001672F2"/>
    <w:rsid w:val="001714E3"/>
    <w:rsid w:val="00172951"/>
    <w:rsid w:val="00184A7D"/>
    <w:rsid w:val="001933B9"/>
    <w:rsid w:val="001934F9"/>
    <w:rsid w:val="00193621"/>
    <w:rsid w:val="001A2302"/>
    <w:rsid w:val="001A7377"/>
    <w:rsid w:val="001B78F9"/>
    <w:rsid w:val="001B7B41"/>
    <w:rsid w:val="001C062F"/>
    <w:rsid w:val="001C254F"/>
    <w:rsid w:val="001C4667"/>
    <w:rsid w:val="001C6841"/>
    <w:rsid w:val="001D432D"/>
    <w:rsid w:val="001E288E"/>
    <w:rsid w:val="001E3B90"/>
    <w:rsid w:val="001E731A"/>
    <w:rsid w:val="001E76CF"/>
    <w:rsid w:val="001F44A6"/>
    <w:rsid w:val="00202CB0"/>
    <w:rsid w:val="00206EA8"/>
    <w:rsid w:val="00207EF8"/>
    <w:rsid w:val="00222BB9"/>
    <w:rsid w:val="00224AD7"/>
    <w:rsid w:val="002269D1"/>
    <w:rsid w:val="00227935"/>
    <w:rsid w:val="00230FE6"/>
    <w:rsid w:val="00237534"/>
    <w:rsid w:val="002400B7"/>
    <w:rsid w:val="002402A7"/>
    <w:rsid w:val="00242761"/>
    <w:rsid w:val="0025157F"/>
    <w:rsid w:val="0025450E"/>
    <w:rsid w:val="00254C0C"/>
    <w:rsid w:val="00262B9E"/>
    <w:rsid w:val="0027150B"/>
    <w:rsid w:val="002727ED"/>
    <w:rsid w:val="0027759C"/>
    <w:rsid w:val="00280C56"/>
    <w:rsid w:val="002817EA"/>
    <w:rsid w:val="002823D2"/>
    <w:rsid w:val="00282AAD"/>
    <w:rsid w:val="002A5120"/>
    <w:rsid w:val="002B6102"/>
    <w:rsid w:val="002B6FE9"/>
    <w:rsid w:val="002C4A9F"/>
    <w:rsid w:val="002C6D44"/>
    <w:rsid w:val="002D1392"/>
    <w:rsid w:val="002D2E9B"/>
    <w:rsid w:val="002D3848"/>
    <w:rsid w:val="002D7266"/>
    <w:rsid w:val="002F3410"/>
    <w:rsid w:val="00300551"/>
    <w:rsid w:val="0030454D"/>
    <w:rsid w:val="00305908"/>
    <w:rsid w:val="003061D2"/>
    <w:rsid w:val="00307ED9"/>
    <w:rsid w:val="003119B4"/>
    <w:rsid w:val="00315F67"/>
    <w:rsid w:val="00317BA6"/>
    <w:rsid w:val="0032386D"/>
    <w:rsid w:val="0032592B"/>
    <w:rsid w:val="003262CF"/>
    <w:rsid w:val="00326763"/>
    <w:rsid w:val="00330DBA"/>
    <w:rsid w:val="00336AAB"/>
    <w:rsid w:val="00336CA9"/>
    <w:rsid w:val="00350A41"/>
    <w:rsid w:val="00350EC1"/>
    <w:rsid w:val="00352177"/>
    <w:rsid w:val="00353491"/>
    <w:rsid w:val="0035390A"/>
    <w:rsid w:val="003633AE"/>
    <w:rsid w:val="00363A5B"/>
    <w:rsid w:val="00374EC4"/>
    <w:rsid w:val="00376971"/>
    <w:rsid w:val="003821C7"/>
    <w:rsid w:val="00387772"/>
    <w:rsid w:val="003A0592"/>
    <w:rsid w:val="003A1918"/>
    <w:rsid w:val="003A6B7E"/>
    <w:rsid w:val="003A783E"/>
    <w:rsid w:val="003B4C69"/>
    <w:rsid w:val="003C6DB3"/>
    <w:rsid w:val="003D52C3"/>
    <w:rsid w:val="003E1B87"/>
    <w:rsid w:val="003E39A4"/>
    <w:rsid w:val="003E6543"/>
    <w:rsid w:val="003F2BA4"/>
    <w:rsid w:val="003F54E4"/>
    <w:rsid w:val="003F5590"/>
    <w:rsid w:val="003F5A6A"/>
    <w:rsid w:val="003F7EDD"/>
    <w:rsid w:val="004100BE"/>
    <w:rsid w:val="00411234"/>
    <w:rsid w:val="00412E6B"/>
    <w:rsid w:val="00413E74"/>
    <w:rsid w:val="00415608"/>
    <w:rsid w:val="00422266"/>
    <w:rsid w:val="004344F9"/>
    <w:rsid w:val="004407FB"/>
    <w:rsid w:val="00442C5E"/>
    <w:rsid w:val="004448AE"/>
    <w:rsid w:val="00447896"/>
    <w:rsid w:val="00462740"/>
    <w:rsid w:val="00463B89"/>
    <w:rsid w:val="00465611"/>
    <w:rsid w:val="004659AA"/>
    <w:rsid w:val="00465D04"/>
    <w:rsid w:val="0046692B"/>
    <w:rsid w:val="00466A93"/>
    <w:rsid w:val="00476469"/>
    <w:rsid w:val="00476A6F"/>
    <w:rsid w:val="00486A64"/>
    <w:rsid w:val="00493828"/>
    <w:rsid w:val="00494A55"/>
    <w:rsid w:val="00495320"/>
    <w:rsid w:val="004A018F"/>
    <w:rsid w:val="004A0BBB"/>
    <w:rsid w:val="004A3966"/>
    <w:rsid w:val="004A45E2"/>
    <w:rsid w:val="004A7102"/>
    <w:rsid w:val="004B5CFA"/>
    <w:rsid w:val="004B695F"/>
    <w:rsid w:val="004C2364"/>
    <w:rsid w:val="004C3A38"/>
    <w:rsid w:val="004C6784"/>
    <w:rsid w:val="004D161E"/>
    <w:rsid w:val="004D259B"/>
    <w:rsid w:val="004E37AA"/>
    <w:rsid w:val="00512E7F"/>
    <w:rsid w:val="00516E3D"/>
    <w:rsid w:val="005200FF"/>
    <w:rsid w:val="00536151"/>
    <w:rsid w:val="0054331E"/>
    <w:rsid w:val="0054793F"/>
    <w:rsid w:val="00560A2B"/>
    <w:rsid w:val="005643E7"/>
    <w:rsid w:val="00566C2C"/>
    <w:rsid w:val="00567A2B"/>
    <w:rsid w:val="005701C6"/>
    <w:rsid w:val="0057177A"/>
    <w:rsid w:val="00576984"/>
    <w:rsid w:val="00581356"/>
    <w:rsid w:val="00581842"/>
    <w:rsid w:val="005914FD"/>
    <w:rsid w:val="00595155"/>
    <w:rsid w:val="005A07A4"/>
    <w:rsid w:val="005A5C47"/>
    <w:rsid w:val="005A73BB"/>
    <w:rsid w:val="005B074F"/>
    <w:rsid w:val="005B145D"/>
    <w:rsid w:val="005B3866"/>
    <w:rsid w:val="005D041A"/>
    <w:rsid w:val="005D19BB"/>
    <w:rsid w:val="005E1F31"/>
    <w:rsid w:val="005E29BC"/>
    <w:rsid w:val="005E48E0"/>
    <w:rsid w:val="005E646D"/>
    <w:rsid w:val="005E7886"/>
    <w:rsid w:val="005F1887"/>
    <w:rsid w:val="005F3C1B"/>
    <w:rsid w:val="005F44EA"/>
    <w:rsid w:val="0060282A"/>
    <w:rsid w:val="006028A7"/>
    <w:rsid w:val="00603BD5"/>
    <w:rsid w:val="00605078"/>
    <w:rsid w:val="006107A2"/>
    <w:rsid w:val="006137AD"/>
    <w:rsid w:val="00617B28"/>
    <w:rsid w:val="00626B93"/>
    <w:rsid w:val="006358DE"/>
    <w:rsid w:val="0063603E"/>
    <w:rsid w:val="00636BD7"/>
    <w:rsid w:val="006378BD"/>
    <w:rsid w:val="006419E4"/>
    <w:rsid w:val="00642CF0"/>
    <w:rsid w:val="006449F8"/>
    <w:rsid w:val="0064690F"/>
    <w:rsid w:val="00653233"/>
    <w:rsid w:val="0066105B"/>
    <w:rsid w:val="00661D39"/>
    <w:rsid w:val="00677C3F"/>
    <w:rsid w:val="00690D50"/>
    <w:rsid w:val="00693435"/>
    <w:rsid w:val="00694215"/>
    <w:rsid w:val="00695D63"/>
    <w:rsid w:val="00695E10"/>
    <w:rsid w:val="00696A1D"/>
    <w:rsid w:val="00697F6B"/>
    <w:rsid w:val="006B4AD0"/>
    <w:rsid w:val="006B69F8"/>
    <w:rsid w:val="006B6CB9"/>
    <w:rsid w:val="006C61C1"/>
    <w:rsid w:val="006C7D32"/>
    <w:rsid w:val="006D0DF9"/>
    <w:rsid w:val="006D2A30"/>
    <w:rsid w:val="006E1CF9"/>
    <w:rsid w:val="006E3A12"/>
    <w:rsid w:val="006E73F6"/>
    <w:rsid w:val="006E79E5"/>
    <w:rsid w:val="006F2FC1"/>
    <w:rsid w:val="006F6782"/>
    <w:rsid w:val="007045F2"/>
    <w:rsid w:val="0070707F"/>
    <w:rsid w:val="00710882"/>
    <w:rsid w:val="0071762F"/>
    <w:rsid w:val="007211AF"/>
    <w:rsid w:val="00721B3B"/>
    <w:rsid w:val="00726294"/>
    <w:rsid w:val="00726346"/>
    <w:rsid w:val="00727080"/>
    <w:rsid w:val="00734820"/>
    <w:rsid w:val="00735BA6"/>
    <w:rsid w:val="00736DA3"/>
    <w:rsid w:val="007420C0"/>
    <w:rsid w:val="007623A8"/>
    <w:rsid w:val="00765164"/>
    <w:rsid w:val="00767804"/>
    <w:rsid w:val="00770732"/>
    <w:rsid w:val="00776C92"/>
    <w:rsid w:val="00777157"/>
    <w:rsid w:val="00783509"/>
    <w:rsid w:val="0079491E"/>
    <w:rsid w:val="00795586"/>
    <w:rsid w:val="00796EA5"/>
    <w:rsid w:val="007A150D"/>
    <w:rsid w:val="007A2AD0"/>
    <w:rsid w:val="007A2B45"/>
    <w:rsid w:val="007B6610"/>
    <w:rsid w:val="007B7C4F"/>
    <w:rsid w:val="007D56BE"/>
    <w:rsid w:val="007D6D6C"/>
    <w:rsid w:val="007D6F53"/>
    <w:rsid w:val="007E0E3B"/>
    <w:rsid w:val="007E3A64"/>
    <w:rsid w:val="007E5100"/>
    <w:rsid w:val="007F054A"/>
    <w:rsid w:val="007F1310"/>
    <w:rsid w:val="007F496B"/>
    <w:rsid w:val="00801C34"/>
    <w:rsid w:val="0080265E"/>
    <w:rsid w:val="00807C88"/>
    <w:rsid w:val="00812CB8"/>
    <w:rsid w:val="00813C44"/>
    <w:rsid w:val="00820BAF"/>
    <w:rsid w:val="008230FB"/>
    <w:rsid w:val="00823D99"/>
    <w:rsid w:val="00836A0B"/>
    <w:rsid w:val="0084598F"/>
    <w:rsid w:val="00853FBD"/>
    <w:rsid w:val="00857470"/>
    <w:rsid w:val="008579A7"/>
    <w:rsid w:val="0086268A"/>
    <w:rsid w:val="00867C9E"/>
    <w:rsid w:val="00876D7D"/>
    <w:rsid w:val="00882A73"/>
    <w:rsid w:val="00886C83"/>
    <w:rsid w:val="00890430"/>
    <w:rsid w:val="008A1426"/>
    <w:rsid w:val="008A3CE3"/>
    <w:rsid w:val="008A556E"/>
    <w:rsid w:val="008A6961"/>
    <w:rsid w:val="008B15E5"/>
    <w:rsid w:val="008B5444"/>
    <w:rsid w:val="008D16EA"/>
    <w:rsid w:val="008E12B7"/>
    <w:rsid w:val="008E653E"/>
    <w:rsid w:val="008E70B4"/>
    <w:rsid w:val="008F1E09"/>
    <w:rsid w:val="008F7A1B"/>
    <w:rsid w:val="0091250A"/>
    <w:rsid w:val="0091684E"/>
    <w:rsid w:val="009208EC"/>
    <w:rsid w:val="00922C82"/>
    <w:rsid w:val="00926361"/>
    <w:rsid w:val="00931D39"/>
    <w:rsid w:val="00932DDE"/>
    <w:rsid w:val="00936911"/>
    <w:rsid w:val="0093749C"/>
    <w:rsid w:val="00945257"/>
    <w:rsid w:val="00947FC8"/>
    <w:rsid w:val="00954E6B"/>
    <w:rsid w:val="0095561C"/>
    <w:rsid w:val="009561AC"/>
    <w:rsid w:val="00960042"/>
    <w:rsid w:val="0096270B"/>
    <w:rsid w:val="00963004"/>
    <w:rsid w:val="0096759E"/>
    <w:rsid w:val="0098764B"/>
    <w:rsid w:val="00990B3C"/>
    <w:rsid w:val="009944E1"/>
    <w:rsid w:val="009A3A38"/>
    <w:rsid w:val="009A46E7"/>
    <w:rsid w:val="009A5ABE"/>
    <w:rsid w:val="009B74EA"/>
    <w:rsid w:val="009C0C6E"/>
    <w:rsid w:val="009C1F89"/>
    <w:rsid w:val="009D23EE"/>
    <w:rsid w:val="009D25B1"/>
    <w:rsid w:val="009E548E"/>
    <w:rsid w:val="009E75A9"/>
    <w:rsid w:val="009F4B8A"/>
    <w:rsid w:val="00A00277"/>
    <w:rsid w:val="00A003EA"/>
    <w:rsid w:val="00A07524"/>
    <w:rsid w:val="00A103D1"/>
    <w:rsid w:val="00A14D50"/>
    <w:rsid w:val="00A221FB"/>
    <w:rsid w:val="00A23A54"/>
    <w:rsid w:val="00A23F05"/>
    <w:rsid w:val="00A24FF6"/>
    <w:rsid w:val="00A33DFD"/>
    <w:rsid w:val="00A3540A"/>
    <w:rsid w:val="00A364D7"/>
    <w:rsid w:val="00A51831"/>
    <w:rsid w:val="00A51BB0"/>
    <w:rsid w:val="00A52175"/>
    <w:rsid w:val="00A57814"/>
    <w:rsid w:val="00A619C4"/>
    <w:rsid w:val="00A61EDA"/>
    <w:rsid w:val="00A62119"/>
    <w:rsid w:val="00A66EC7"/>
    <w:rsid w:val="00A66F99"/>
    <w:rsid w:val="00A7647C"/>
    <w:rsid w:val="00A8566A"/>
    <w:rsid w:val="00A85A02"/>
    <w:rsid w:val="00A86097"/>
    <w:rsid w:val="00A9162A"/>
    <w:rsid w:val="00A933F7"/>
    <w:rsid w:val="00A94ABB"/>
    <w:rsid w:val="00AA2682"/>
    <w:rsid w:val="00AA3DE8"/>
    <w:rsid w:val="00AB4AEC"/>
    <w:rsid w:val="00AC11D1"/>
    <w:rsid w:val="00AC2299"/>
    <w:rsid w:val="00AC5E2B"/>
    <w:rsid w:val="00AD1D94"/>
    <w:rsid w:val="00AD1FAB"/>
    <w:rsid w:val="00AE0620"/>
    <w:rsid w:val="00AE0642"/>
    <w:rsid w:val="00AE38A9"/>
    <w:rsid w:val="00AE5EB6"/>
    <w:rsid w:val="00AF12BD"/>
    <w:rsid w:val="00AF2EA7"/>
    <w:rsid w:val="00AF4461"/>
    <w:rsid w:val="00AF45CA"/>
    <w:rsid w:val="00B008ED"/>
    <w:rsid w:val="00B047E8"/>
    <w:rsid w:val="00B20668"/>
    <w:rsid w:val="00B231FF"/>
    <w:rsid w:val="00B24DD9"/>
    <w:rsid w:val="00B359D1"/>
    <w:rsid w:val="00B364AC"/>
    <w:rsid w:val="00B37D46"/>
    <w:rsid w:val="00B4345E"/>
    <w:rsid w:val="00B51963"/>
    <w:rsid w:val="00B53872"/>
    <w:rsid w:val="00B5490A"/>
    <w:rsid w:val="00B577FB"/>
    <w:rsid w:val="00B6035E"/>
    <w:rsid w:val="00B60D5E"/>
    <w:rsid w:val="00B61BCD"/>
    <w:rsid w:val="00B657E4"/>
    <w:rsid w:val="00B67940"/>
    <w:rsid w:val="00B72EFA"/>
    <w:rsid w:val="00B7406A"/>
    <w:rsid w:val="00B76011"/>
    <w:rsid w:val="00B80F3E"/>
    <w:rsid w:val="00B8368B"/>
    <w:rsid w:val="00B85218"/>
    <w:rsid w:val="00B9431A"/>
    <w:rsid w:val="00BA161D"/>
    <w:rsid w:val="00BA662E"/>
    <w:rsid w:val="00BB5B3A"/>
    <w:rsid w:val="00BC251F"/>
    <w:rsid w:val="00BC5322"/>
    <w:rsid w:val="00BD0C0F"/>
    <w:rsid w:val="00BD1A83"/>
    <w:rsid w:val="00BD58DB"/>
    <w:rsid w:val="00BD780E"/>
    <w:rsid w:val="00BE0972"/>
    <w:rsid w:val="00BE169A"/>
    <w:rsid w:val="00BE1D74"/>
    <w:rsid w:val="00BE42E4"/>
    <w:rsid w:val="00BE7D88"/>
    <w:rsid w:val="00BF52AD"/>
    <w:rsid w:val="00C03B7C"/>
    <w:rsid w:val="00C15E4A"/>
    <w:rsid w:val="00C2128D"/>
    <w:rsid w:val="00C30891"/>
    <w:rsid w:val="00C37D59"/>
    <w:rsid w:val="00C4069D"/>
    <w:rsid w:val="00C41026"/>
    <w:rsid w:val="00C475D8"/>
    <w:rsid w:val="00C55DAA"/>
    <w:rsid w:val="00C57C0B"/>
    <w:rsid w:val="00C658AF"/>
    <w:rsid w:val="00C70C21"/>
    <w:rsid w:val="00C722C9"/>
    <w:rsid w:val="00C806E9"/>
    <w:rsid w:val="00C825CE"/>
    <w:rsid w:val="00C866DA"/>
    <w:rsid w:val="00C87981"/>
    <w:rsid w:val="00C94DF0"/>
    <w:rsid w:val="00C97A02"/>
    <w:rsid w:val="00CA0487"/>
    <w:rsid w:val="00CA0A27"/>
    <w:rsid w:val="00CA426C"/>
    <w:rsid w:val="00CA7197"/>
    <w:rsid w:val="00CA7F72"/>
    <w:rsid w:val="00CB3A0C"/>
    <w:rsid w:val="00CB5C06"/>
    <w:rsid w:val="00CB5EC6"/>
    <w:rsid w:val="00CB700A"/>
    <w:rsid w:val="00CC0CDD"/>
    <w:rsid w:val="00CC71DA"/>
    <w:rsid w:val="00CE0355"/>
    <w:rsid w:val="00CE06E5"/>
    <w:rsid w:val="00CE18EE"/>
    <w:rsid w:val="00CE547F"/>
    <w:rsid w:val="00CF6CE9"/>
    <w:rsid w:val="00CF71D9"/>
    <w:rsid w:val="00D15FF1"/>
    <w:rsid w:val="00D20735"/>
    <w:rsid w:val="00D2695D"/>
    <w:rsid w:val="00D30DF7"/>
    <w:rsid w:val="00D32138"/>
    <w:rsid w:val="00D330F4"/>
    <w:rsid w:val="00D336E5"/>
    <w:rsid w:val="00D36429"/>
    <w:rsid w:val="00D4371C"/>
    <w:rsid w:val="00D44887"/>
    <w:rsid w:val="00D46317"/>
    <w:rsid w:val="00D52110"/>
    <w:rsid w:val="00D55875"/>
    <w:rsid w:val="00D6078D"/>
    <w:rsid w:val="00D6408A"/>
    <w:rsid w:val="00D71721"/>
    <w:rsid w:val="00D721D4"/>
    <w:rsid w:val="00D81385"/>
    <w:rsid w:val="00D841AB"/>
    <w:rsid w:val="00D85EBD"/>
    <w:rsid w:val="00D87F34"/>
    <w:rsid w:val="00D92B29"/>
    <w:rsid w:val="00D92C24"/>
    <w:rsid w:val="00D9343C"/>
    <w:rsid w:val="00D94FDC"/>
    <w:rsid w:val="00DA06FE"/>
    <w:rsid w:val="00DA2B58"/>
    <w:rsid w:val="00DA456B"/>
    <w:rsid w:val="00DA5D3F"/>
    <w:rsid w:val="00DB030E"/>
    <w:rsid w:val="00DB4720"/>
    <w:rsid w:val="00DC0D21"/>
    <w:rsid w:val="00DC140A"/>
    <w:rsid w:val="00DC314F"/>
    <w:rsid w:val="00DC43DB"/>
    <w:rsid w:val="00DC54F6"/>
    <w:rsid w:val="00DC5CDD"/>
    <w:rsid w:val="00DD2571"/>
    <w:rsid w:val="00DD7440"/>
    <w:rsid w:val="00DE356B"/>
    <w:rsid w:val="00DE3F08"/>
    <w:rsid w:val="00DE7143"/>
    <w:rsid w:val="00DF513F"/>
    <w:rsid w:val="00DF6CEC"/>
    <w:rsid w:val="00E01980"/>
    <w:rsid w:val="00E229C8"/>
    <w:rsid w:val="00E2453E"/>
    <w:rsid w:val="00E24802"/>
    <w:rsid w:val="00E35932"/>
    <w:rsid w:val="00E50D71"/>
    <w:rsid w:val="00E51A59"/>
    <w:rsid w:val="00E53523"/>
    <w:rsid w:val="00E64D9B"/>
    <w:rsid w:val="00E65C92"/>
    <w:rsid w:val="00E71887"/>
    <w:rsid w:val="00E73148"/>
    <w:rsid w:val="00E82C45"/>
    <w:rsid w:val="00E90359"/>
    <w:rsid w:val="00EA134C"/>
    <w:rsid w:val="00EA1E5D"/>
    <w:rsid w:val="00EA2D43"/>
    <w:rsid w:val="00EA7123"/>
    <w:rsid w:val="00EB39EE"/>
    <w:rsid w:val="00EB6115"/>
    <w:rsid w:val="00EC2E2C"/>
    <w:rsid w:val="00ED095F"/>
    <w:rsid w:val="00ED41BE"/>
    <w:rsid w:val="00ED639D"/>
    <w:rsid w:val="00ED662C"/>
    <w:rsid w:val="00ED6959"/>
    <w:rsid w:val="00EE06CB"/>
    <w:rsid w:val="00EE1276"/>
    <w:rsid w:val="00EE29DF"/>
    <w:rsid w:val="00EE39E4"/>
    <w:rsid w:val="00EF24F7"/>
    <w:rsid w:val="00EF54A6"/>
    <w:rsid w:val="00F0526A"/>
    <w:rsid w:val="00F052E6"/>
    <w:rsid w:val="00F16290"/>
    <w:rsid w:val="00F20A9F"/>
    <w:rsid w:val="00F23AEE"/>
    <w:rsid w:val="00F24D3E"/>
    <w:rsid w:val="00F26444"/>
    <w:rsid w:val="00F2711E"/>
    <w:rsid w:val="00F30322"/>
    <w:rsid w:val="00F356C8"/>
    <w:rsid w:val="00F4189D"/>
    <w:rsid w:val="00F47735"/>
    <w:rsid w:val="00F603FE"/>
    <w:rsid w:val="00F644FE"/>
    <w:rsid w:val="00F70023"/>
    <w:rsid w:val="00F70466"/>
    <w:rsid w:val="00F711AC"/>
    <w:rsid w:val="00F80B1B"/>
    <w:rsid w:val="00F84052"/>
    <w:rsid w:val="00F850E1"/>
    <w:rsid w:val="00F90D25"/>
    <w:rsid w:val="00FA17E4"/>
    <w:rsid w:val="00FA233F"/>
    <w:rsid w:val="00FB19CA"/>
    <w:rsid w:val="00FB395A"/>
    <w:rsid w:val="00FB4CDD"/>
    <w:rsid w:val="00FB5ABF"/>
    <w:rsid w:val="00FB78CF"/>
    <w:rsid w:val="00FC76E6"/>
    <w:rsid w:val="00FD1DAB"/>
    <w:rsid w:val="00FD5CFC"/>
    <w:rsid w:val="00FD6752"/>
    <w:rsid w:val="00FE6E43"/>
    <w:rsid w:val="00FF4DEA"/>
    <w:rsid w:val="00FF77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6385"/>
    <o:shapelayout v:ext="edit">
      <o:idmap v:ext="edit" data="1"/>
    </o:shapelayout>
  </w:shapeDefaults>
  <w:decimalSymbol w:val=","/>
  <w:listSeparator w:val=";"/>
  <w14:docId w14:val="2752B49D"/>
  <w15:chartTrackingRefBased/>
  <w15:docId w15:val="{119D4A54-C6F6-4698-847B-2F1224B87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045F2"/>
  </w:style>
  <w:style w:type="paragraph" w:styleId="Titre1">
    <w:name w:val="heading 1"/>
    <w:basedOn w:val="Normal"/>
    <w:next w:val="Normal"/>
    <w:qFormat/>
    <w:pPr>
      <w:spacing w:before="240"/>
      <w:outlineLvl w:val="0"/>
    </w:pPr>
    <w:rPr>
      <w:rFonts w:ascii="Arial" w:hAnsi="Arial" w:cs="Arial"/>
      <w:b/>
      <w:bCs/>
      <w:sz w:val="24"/>
      <w:szCs w:val="24"/>
      <w:u w:val="single"/>
    </w:rPr>
  </w:style>
  <w:style w:type="paragraph" w:styleId="Titre2">
    <w:name w:val="heading 2"/>
    <w:basedOn w:val="Normal"/>
    <w:next w:val="Normal"/>
    <w:qFormat/>
    <w:pPr>
      <w:spacing w:before="120"/>
      <w:outlineLvl w:val="1"/>
    </w:pPr>
    <w:rPr>
      <w:rFonts w:ascii="Arial" w:hAnsi="Arial" w:cs="Arial"/>
      <w:b/>
      <w:bCs/>
      <w:sz w:val="24"/>
      <w:szCs w:val="24"/>
    </w:rPr>
  </w:style>
  <w:style w:type="paragraph" w:styleId="Titre3">
    <w:name w:val="heading 3"/>
    <w:basedOn w:val="Normal"/>
    <w:next w:val="Retraitnormal"/>
    <w:qFormat/>
    <w:pPr>
      <w:ind w:left="354"/>
      <w:outlineLvl w:val="2"/>
    </w:pPr>
    <w:rPr>
      <w:b/>
      <w:bCs/>
      <w:sz w:val="24"/>
      <w:szCs w:val="24"/>
    </w:rPr>
  </w:style>
  <w:style w:type="paragraph" w:styleId="Titre4">
    <w:name w:val="heading 4"/>
    <w:basedOn w:val="Normal"/>
    <w:next w:val="Retraitnormal"/>
    <w:qFormat/>
    <w:pPr>
      <w:ind w:left="354"/>
      <w:outlineLvl w:val="3"/>
    </w:pPr>
    <w:rPr>
      <w:sz w:val="24"/>
      <w:szCs w:val="24"/>
      <w:u w:val="single"/>
    </w:rPr>
  </w:style>
  <w:style w:type="paragraph" w:styleId="Titre5">
    <w:name w:val="heading 5"/>
    <w:basedOn w:val="Normal"/>
    <w:next w:val="Retraitnormal"/>
    <w:qFormat/>
    <w:pPr>
      <w:ind w:left="708"/>
      <w:outlineLvl w:val="4"/>
    </w:pPr>
    <w:rPr>
      <w:b/>
      <w:bCs/>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iCs/>
    </w:rPr>
  </w:style>
  <w:style w:type="paragraph" w:styleId="Titre8">
    <w:name w:val="heading 8"/>
    <w:basedOn w:val="Normal"/>
    <w:next w:val="Retraitnormal"/>
    <w:qFormat/>
    <w:pPr>
      <w:ind w:left="708"/>
      <w:outlineLvl w:val="7"/>
    </w:pPr>
    <w:rPr>
      <w:i/>
      <w:iCs/>
    </w:rPr>
  </w:style>
  <w:style w:type="paragraph" w:styleId="Titre9">
    <w:name w:val="heading 9"/>
    <w:basedOn w:val="Normal"/>
    <w:next w:val="Retraitnormal"/>
    <w:qFormat/>
    <w:pPr>
      <w:ind w:left="708"/>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szCs w:val="16"/>
    </w:rPr>
  </w:style>
  <w:style w:type="paragraph" w:styleId="Notedebasdepage">
    <w:name w:val="footnote text"/>
    <w:basedOn w:val="Normal"/>
    <w:link w:val="NotedebasdepageCar"/>
    <w:semiHidden/>
  </w:style>
  <w:style w:type="paragraph" w:styleId="Retraitcorpsdetexte">
    <w:name w:val="Body Text Indent"/>
    <w:basedOn w:val="Normal"/>
    <w:pPr>
      <w:spacing w:line="240" w:lineRule="exact"/>
      <w:ind w:left="1009"/>
      <w:jc w:val="both"/>
    </w:pPr>
    <w:rPr>
      <w:rFonts w:ascii="Arial" w:hAnsi="Arial" w:cs="Arial"/>
      <w:sz w:val="22"/>
      <w:szCs w:val="22"/>
    </w:rPr>
  </w:style>
  <w:style w:type="paragraph" w:styleId="Retraitcorpsdetexte2">
    <w:name w:val="Body Text Indent 2"/>
    <w:basedOn w:val="Normal"/>
    <w:pPr>
      <w:spacing w:line="240" w:lineRule="exact"/>
      <w:ind w:left="720"/>
      <w:jc w:val="both"/>
    </w:pPr>
    <w:rPr>
      <w:rFonts w:ascii="Arial" w:hAnsi="Arial" w:cs="Arial"/>
      <w:sz w:val="22"/>
      <w:szCs w:val="22"/>
    </w:rPr>
  </w:style>
  <w:style w:type="paragraph" w:styleId="Titre">
    <w:name w:val="Title"/>
    <w:basedOn w:val="Normal"/>
    <w:qFormat/>
    <w:pPr>
      <w:spacing w:line="240" w:lineRule="exact"/>
      <w:ind w:left="2268" w:right="2125"/>
      <w:jc w:val="center"/>
    </w:pPr>
    <w:rPr>
      <w:rFonts w:ascii="Helvetica" w:hAnsi="Helvetica" w:cs="Helvetica"/>
      <w:b/>
      <w:bCs/>
      <w:sz w:val="24"/>
      <w:szCs w:val="24"/>
    </w:rPr>
  </w:style>
  <w:style w:type="paragraph" w:styleId="Retraitcorpsdetexte3">
    <w:name w:val="Body Text Indent 3"/>
    <w:basedOn w:val="Normal"/>
    <w:pPr>
      <w:spacing w:line="240" w:lineRule="exact"/>
      <w:ind w:left="1010"/>
      <w:jc w:val="both"/>
    </w:pPr>
    <w:rPr>
      <w:rFonts w:ascii="Arial" w:hAnsi="Arial" w:cs="Arial"/>
      <w:sz w:val="22"/>
      <w:szCs w:val="22"/>
    </w:rPr>
  </w:style>
  <w:style w:type="paragraph" w:styleId="Corpsdetexte">
    <w:name w:val="Body Text"/>
    <w:basedOn w:val="Normal"/>
    <w:pPr>
      <w:tabs>
        <w:tab w:val="right" w:pos="8789"/>
      </w:tabs>
      <w:spacing w:line="240" w:lineRule="exact"/>
      <w:ind w:right="-1"/>
      <w:jc w:val="both"/>
    </w:pPr>
    <w:rPr>
      <w:rFonts w:ascii="Arial" w:hAnsi="Arial" w:cs="Arial"/>
      <w:sz w:val="24"/>
      <w:szCs w:val="24"/>
    </w:rPr>
  </w:style>
  <w:style w:type="paragraph" w:styleId="Corpsdetexte2">
    <w:name w:val="Body Text 2"/>
    <w:basedOn w:val="Normal"/>
    <w:link w:val="Corpsdetexte2Car"/>
    <w:pPr>
      <w:spacing w:line="240" w:lineRule="exact"/>
      <w:ind w:right="-1"/>
      <w:jc w:val="both"/>
    </w:pPr>
    <w:rPr>
      <w:rFonts w:ascii="Arial" w:hAnsi="Arial" w:cs="Arial"/>
      <w:sz w:val="22"/>
      <w:szCs w:val="22"/>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tabs>
        <w:tab w:val="left" w:pos="1010"/>
      </w:tabs>
      <w:spacing w:line="240" w:lineRule="exact"/>
      <w:ind w:left="284" w:right="-1"/>
      <w:jc w:val="both"/>
    </w:pPr>
    <w:rPr>
      <w:rFonts w:ascii="Arial" w:hAnsi="Arial" w:cs="Arial"/>
      <w:sz w:val="22"/>
      <w:szCs w:val="22"/>
    </w:rPr>
  </w:style>
  <w:style w:type="paragraph" w:styleId="Corpsdetexte3">
    <w:name w:val="Body Text 3"/>
    <w:basedOn w:val="Normal"/>
    <w:pPr>
      <w:spacing w:line="240" w:lineRule="exact"/>
      <w:ind w:right="-1"/>
      <w:jc w:val="both"/>
    </w:pPr>
    <w:rPr>
      <w:rFonts w:ascii="Arial" w:hAnsi="Arial" w:cs="Arial"/>
      <w:i/>
      <w:iCs/>
      <w:sz w:val="24"/>
      <w:szCs w:val="24"/>
    </w:rPr>
  </w:style>
  <w:style w:type="paragraph" w:styleId="Notedefin">
    <w:name w:val="endnote text"/>
    <w:basedOn w:val="Normal"/>
    <w:semiHidden/>
  </w:style>
  <w:style w:type="character" w:styleId="Appeldenotedefin">
    <w:name w:val="endnote reference"/>
    <w:semiHidden/>
    <w:rPr>
      <w:vertAlign w:val="superscript"/>
    </w:rPr>
  </w:style>
  <w:style w:type="paragraph" w:styleId="Textedebulles">
    <w:name w:val="Balloon Text"/>
    <w:basedOn w:val="Normal"/>
    <w:semiHidden/>
    <w:rsid w:val="001A2302"/>
    <w:rPr>
      <w:rFonts w:ascii="Tahoma" w:hAnsi="Tahoma" w:cs="Tahoma"/>
      <w:sz w:val="16"/>
      <w:szCs w:val="16"/>
    </w:rPr>
  </w:style>
  <w:style w:type="paragraph" w:customStyle="1" w:styleId="Listecouleur-Accent11">
    <w:name w:val="Liste couleur - Accent 11"/>
    <w:basedOn w:val="Normal"/>
    <w:uiPriority w:val="34"/>
    <w:qFormat/>
    <w:rsid w:val="00767804"/>
    <w:pPr>
      <w:ind w:left="708"/>
    </w:pPr>
  </w:style>
  <w:style w:type="character" w:styleId="Marquedecommentaire">
    <w:name w:val="annotation reference"/>
    <w:rsid w:val="00536151"/>
    <w:rPr>
      <w:sz w:val="16"/>
      <w:szCs w:val="16"/>
    </w:rPr>
  </w:style>
  <w:style w:type="paragraph" w:styleId="Commentaire">
    <w:name w:val="annotation text"/>
    <w:basedOn w:val="Normal"/>
    <w:link w:val="CommentaireCar"/>
    <w:rsid w:val="00536151"/>
  </w:style>
  <w:style w:type="character" w:customStyle="1" w:styleId="CommentaireCar">
    <w:name w:val="Commentaire Car"/>
    <w:basedOn w:val="Policepardfaut"/>
    <w:link w:val="Commentaire"/>
    <w:rsid w:val="00536151"/>
  </w:style>
  <w:style w:type="paragraph" w:styleId="Objetducommentaire">
    <w:name w:val="annotation subject"/>
    <w:basedOn w:val="Commentaire"/>
    <w:next w:val="Commentaire"/>
    <w:link w:val="ObjetducommentaireCar"/>
    <w:rsid w:val="00536151"/>
    <w:rPr>
      <w:b/>
      <w:bCs/>
    </w:rPr>
  </w:style>
  <w:style w:type="character" w:customStyle="1" w:styleId="ObjetducommentaireCar">
    <w:name w:val="Objet du commentaire Car"/>
    <w:link w:val="Objetducommentaire"/>
    <w:rsid w:val="00536151"/>
    <w:rPr>
      <w:b/>
      <w:bCs/>
    </w:rPr>
  </w:style>
  <w:style w:type="paragraph" w:customStyle="1" w:styleId="Numrodepage1">
    <w:name w:val="Numéro de page1"/>
    <w:basedOn w:val="Normal"/>
    <w:next w:val="Normal"/>
    <w:rsid w:val="003A6B7E"/>
    <w:rPr>
      <w:rFonts w:ascii="CG Times" w:hAnsi="CG Times"/>
      <w:color w:val="000000"/>
      <w:sz w:val="24"/>
      <w:szCs w:val="24"/>
      <w:lang w:val="en-US"/>
    </w:rPr>
  </w:style>
  <w:style w:type="paragraph" w:customStyle="1" w:styleId="fcasegauche">
    <w:name w:val="f_case_gauche"/>
    <w:basedOn w:val="Normal"/>
    <w:rsid w:val="003A6B7E"/>
    <w:pPr>
      <w:spacing w:after="60"/>
      <w:ind w:left="284" w:hanging="284"/>
      <w:jc w:val="both"/>
    </w:pPr>
    <w:rPr>
      <w:rFonts w:ascii="Univers" w:hAnsi="Univers"/>
    </w:rPr>
  </w:style>
  <w:style w:type="character" w:customStyle="1" w:styleId="NotedebasdepageCar">
    <w:name w:val="Note de bas de page Car"/>
    <w:link w:val="Notedebasdepage"/>
    <w:semiHidden/>
    <w:rsid w:val="0013085D"/>
  </w:style>
  <w:style w:type="table" w:styleId="Grilledutableau">
    <w:name w:val="Table Grid"/>
    <w:basedOn w:val="TableauNormal"/>
    <w:rsid w:val="00A518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2Car">
    <w:name w:val="Corps de texte 2 Car"/>
    <w:link w:val="Corpsdetexte2"/>
    <w:rsid w:val="000D7D63"/>
    <w:rPr>
      <w:rFonts w:ascii="Arial" w:hAnsi="Arial" w:cs="Arial"/>
      <w:sz w:val="22"/>
      <w:szCs w:val="22"/>
    </w:rPr>
  </w:style>
  <w:style w:type="character" w:styleId="Textedelespacerserv">
    <w:name w:val="Placeholder Text"/>
    <w:basedOn w:val="Policepardfaut"/>
    <w:uiPriority w:val="99"/>
    <w:semiHidden/>
    <w:rsid w:val="00FA17E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778056">
      <w:bodyDiv w:val="1"/>
      <w:marLeft w:val="0"/>
      <w:marRight w:val="0"/>
      <w:marTop w:val="0"/>
      <w:marBottom w:val="0"/>
      <w:divBdr>
        <w:top w:val="none" w:sz="0" w:space="0" w:color="auto"/>
        <w:left w:val="none" w:sz="0" w:space="0" w:color="auto"/>
        <w:bottom w:val="none" w:sz="0" w:space="0" w:color="auto"/>
        <w:right w:val="none" w:sz="0" w:space="0" w:color="auto"/>
      </w:divBdr>
    </w:div>
    <w:div w:id="365059495">
      <w:bodyDiv w:val="1"/>
      <w:marLeft w:val="0"/>
      <w:marRight w:val="0"/>
      <w:marTop w:val="0"/>
      <w:marBottom w:val="0"/>
      <w:divBdr>
        <w:top w:val="none" w:sz="0" w:space="0" w:color="auto"/>
        <w:left w:val="none" w:sz="0" w:space="0" w:color="auto"/>
        <w:bottom w:val="none" w:sz="0" w:space="0" w:color="auto"/>
        <w:right w:val="none" w:sz="0" w:space="0" w:color="auto"/>
      </w:divBdr>
    </w:div>
    <w:div w:id="794711915">
      <w:bodyDiv w:val="1"/>
      <w:marLeft w:val="0"/>
      <w:marRight w:val="0"/>
      <w:marTop w:val="0"/>
      <w:marBottom w:val="0"/>
      <w:divBdr>
        <w:top w:val="none" w:sz="0" w:space="0" w:color="auto"/>
        <w:left w:val="none" w:sz="0" w:space="0" w:color="auto"/>
        <w:bottom w:val="none" w:sz="0" w:space="0" w:color="auto"/>
        <w:right w:val="none" w:sz="0" w:space="0" w:color="auto"/>
      </w:divBdr>
    </w:div>
    <w:div w:id="1052849064">
      <w:bodyDiv w:val="1"/>
      <w:marLeft w:val="0"/>
      <w:marRight w:val="0"/>
      <w:marTop w:val="0"/>
      <w:marBottom w:val="0"/>
      <w:divBdr>
        <w:top w:val="none" w:sz="0" w:space="0" w:color="auto"/>
        <w:left w:val="none" w:sz="0" w:space="0" w:color="auto"/>
        <w:bottom w:val="none" w:sz="0" w:space="0" w:color="auto"/>
        <w:right w:val="none" w:sz="0" w:space="0" w:color="auto"/>
      </w:divBdr>
    </w:div>
    <w:div w:id="1208567541">
      <w:bodyDiv w:val="1"/>
      <w:marLeft w:val="0"/>
      <w:marRight w:val="0"/>
      <w:marTop w:val="0"/>
      <w:marBottom w:val="0"/>
      <w:divBdr>
        <w:top w:val="none" w:sz="0" w:space="0" w:color="auto"/>
        <w:left w:val="none" w:sz="0" w:space="0" w:color="auto"/>
        <w:bottom w:val="none" w:sz="0" w:space="0" w:color="auto"/>
        <w:right w:val="none" w:sz="0" w:space="0" w:color="auto"/>
      </w:divBdr>
    </w:div>
    <w:div w:id="1221938515">
      <w:bodyDiv w:val="1"/>
      <w:marLeft w:val="0"/>
      <w:marRight w:val="0"/>
      <w:marTop w:val="0"/>
      <w:marBottom w:val="0"/>
      <w:divBdr>
        <w:top w:val="none" w:sz="0" w:space="0" w:color="auto"/>
        <w:left w:val="none" w:sz="0" w:space="0" w:color="auto"/>
        <w:bottom w:val="none" w:sz="0" w:space="0" w:color="auto"/>
        <w:right w:val="none" w:sz="0" w:space="0" w:color="auto"/>
      </w:divBdr>
    </w:div>
    <w:div w:id="1229799685">
      <w:bodyDiv w:val="1"/>
      <w:marLeft w:val="0"/>
      <w:marRight w:val="0"/>
      <w:marTop w:val="0"/>
      <w:marBottom w:val="0"/>
      <w:divBdr>
        <w:top w:val="none" w:sz="0" w:space="0" w:color="auto"/>
        <w:left w:val="none" w:sz="0" w:space="0" w:color="auto"/>
        <w:bottom w:val="none" w:sz="0" w:space="0" w:color="auto"/>
        <w:right w:val="none" w:sz="0" w:space="0" w:color="auto"/>
      </w:divBdr>
    </w:div>
    <w:div w:id="1317875265">
      <w:bodyDiv w:val="1"/>
      <w:marLeft w:val="0"/>
      <w:marRight w:val="0"/>
      <w:marTop w:val="0"/>
      <w:marBottom w:val="0"/>
      <w:divBdr>
        <w:top w:val="none" w:sz="0" w:space="0" w:color="auto"/>
        <w:left w:val="none" w:sz="0" w:space="0" w:color="auto"/>
        <w:bottom w:val="none" w:sz="0" w:space="0" w:color="auto"/>
        <w:right w:val="none" w:sz="0" w:space="0" w:color="auto"/>
      </w:divBdr>
    </w:div>
    <w:div w:id="1373574579">
      <w:bodyDiv w:val="1"/>
      <w:marLeft w:val="0"/>
      <w:marRight w:val="0"/>
      <w:marTop w:val="0"/>
      <w:marBottom w:val="0"/>
      <w:divBdr>
        <w:top w:val="none" w:sz="0" w:space="0" w:color="auto"/>
        <w:left w:val="none" w:sz="0" w:space="0" w:color="auto"/>
        <w:bottom w:val="none" w:sz="0" w:space="0" w:color="auto"/>
        <w:right w:val="none" w:sz="0" w:space="0" w:color="auto"/>
      </w:divBdr>
    </w:div>
    <w:div w:id="1582527228">
      <w:bodyDiv w:val="1"/>
      <w:marLeft w:val="0"/>
      <w:marRight w:val="0"/>
      <w:marTop w:val="0"/>
      <w:marBottom w:val="0"/>
      <w:divBdr>
        <w:top w:val="none" w:sz="0" w:space="0" w:color="auto"/>
        <w:left w:val="none" w:sz="0" w:space="0" w:color="auto"/>
        <w:bottom w:val="none" w:sz="0" w:space="0" w:color="auto"/>
        <w:right w:val="none" w:sz="0" w:space="0" w:color="auto"/>
      </w:divBdr>
    </w:div>
    <w:div w:id="1661423523">
      <w:bodyDiv w:val="1"/>
      <w:marLeft w:val="0"/>
      <w:marRight w:val="0"/>
      <w:marTop w:val="0"/>
      <w:marBottom w:val="0"/>
      <w:divBdr>
        <w:top w:val="none" w:sz="0" w:space="0" w:color="auto"/>
        <w:left w:val="none" w:sz="0" w:space="0" w:color="auto"/>
        <w:bottom w:val="none" w:sz="0" w:space="0" w:color="auto"/>
        <w:right w:val="none" w:sz="0" w:space="0" w:color="auto"/>
      </w:divBdr>
    </w:div>
    <w:div w:id="1805811335">
      <w:bodyDiv w:val="1"/>
      <w:marLeft w:val="0"/>
      <w:marRight w:val="0"/>
      <w:marTop w:val="0"/>
      <w:marBottom w:val="0"/>
      <w:divBdr>
        <w:top w:val="none" w:sz="0" w:space="0" w:color="auto"/>
        <w:left w:val="none" w:sz="0" w:space="0" w:color="auto"/>
        <w:bottom w:val="none" w:sz="0" w:space="0" w:color="auto"/>
        <w:right w:val="none" w:sz="0" w:space="0" w:color="auto"/>
      </w:divBdr>
    </w:div>
    <w:div w:id="1849564792">
      <w:bodyDiv w:val="1"/>
      <w:marLeft w:val="0"/>
      <w:marRight w:val="0"/>
      <w:marTop w:val="0"/>
      <w:marBottom w:val="0"/>
      <w:divBdr>
        <w:top w:val="none" w:sz="0" w:space="0" w:color="auto"/>
        <w:left w:val="none" w:sz="0" w:space="0" w:color="auto"/>
        <w:bottom w:val="none" w:sz="0" w:space="0" w:color="auto"/>
        <w:right w:val="none" w:sz="0" w:space="0" w:color="auto"/>
      </w:divBdr>
    </w:div>
    <w:div w:id="2044552019">
      <w:bodyDiv w:val="1"/>
      <w:marLeft w:val="0"/>
      <w:marRight w:val="0"/>
      <w:marTop w:val="0"/>
      <w:marBottom w:val="0"/>
      <w:divBdr>
        <w:top w:val="none" w:sz="0" w:space="0" w:color="auto"/>
        <w:left w:val="none" w:sz="0" w:space="0" w:color="auto"/>
        <w:bottom w:val="none" w:sz="0" w:space="0" w:color="auto"/>
        <w:right w:val="none" w:sz="0" w:space="0" w:color="auto"/>
      </w:divBdr>
    </w:div>
    <w:div w:id="2067407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18C97-3273-4C34-BC54-EFAB24A92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10</Pages>
  <Words>1911</Words>
  <Characters>12689</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ACTE D'ENGAGEMENT</vt:lpstr>
    </vt:vector>
  </TitlesOfParts>
  <Company>PEB</Company>
  <LinksUpToDate>false</LinksUpToDate>
  <CharactersWithSpaces>14571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franc</dc:creator>
  <cp:keywords/>
  <cp:lastModifiedBy>LEBOUVIER Frédérique</cp:lastModifiedBy>
  <cp:revision>16</cp:revision>
  <cp:lastPrinted>2020-02-12T08:48:00Z</cp:lastPrinted>
  <dcterms:created xsi:type="dcterms:W3CDTF">2026-02-06T11:50:00Z</dcterms:created>
  <dcterms:modified xsi:type="dcterms:W3CDTF">2026-02-26T07:49:00Z</dcterms:modified>
</cp:coreProperties>
</file>